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7B04FB7" w14:textId="6646352E" w:rsidR="00C03942" w:rsidRPr="00BC2F97" w:rsidRDefault="00C03942" w:rsidP="00FB30AF">
      <w:pPr>
        <w:spacing w:after="0" w:line="240" w:lineRule="auto"/>
        <w:jc w:val="right"/>
        <w:rPr>
          <w:rFonts w:asciiTheme="majorHAnsi" w:eastAsia="Times New Roman" w:hAnsiTheme="majorHAnsi" w:cs="Arial"/>
          <w:b/>
          <w:sz w:val="18"/>
          <w:szCs w:val="18"/>
          <w:u w:val="single"/>
        </w:rPr>
      </w:pPr>
      <w:r w:rsidRPr="00BC2F97">
        <w:rPr>
          <w:rFonts w:asciiTheme="majorHAnsi" w:eastAsia="Times New Roman" w:hAnsiTheme="majorHAnsi" w:cs="Arial"/>
          <w:b/>
          <w:sz w:val="18"/>
          <w:szCs w:val="18"/>
          <w:u w:val="single"/>
        </w:rPr>
        <w:t xml:space="preserve">Załącznik nr </w:t>
      </w:r>
      <w:r w:rsidR="00DA2424">
        <w:rPr>
          <w:rFonts w:asciiTheme="majorHAnsi" w:eastAsia="Times New Roman" w:hAnsiTheme="majorHAnsi" w:cs="Arial"/>
          <w:b/>
          <w:sz w:val="18"/>
          <w:szCs w:val="18"/>
          <w:u w:val="single"/>
        </w:rPr>
        <w:t>1a</w:t>
      </w:r>
      <w:r w:rsidR="00282B67">
        <w:rPr>
          <w:rFonts w:asciiTheme="majorHAnsi" w:eastAsia="Times New Roman" w:hAnsiTheme="majorHAnsi" w:cs="Arial"/>
          <w:b/>
          <w:sz w:val="18"/>
          <w:szCs w:val="18"/>
          <w:u w:val="single"/>
        </w:rPr>
        <w:t xml:space="preserve"> do SWZ</w:t>
      </w:r>
    </w:p>
    <w:p w14:paraId="11EED296" w14:textId="77777777" w:rsidR="00C03942" w:rsidRPr="00BC2F97" w:rsidRDefault="00C03942" w:rsidP="00C03942">
      <w:pPr>
        <w:spacing w:after="0" w:line="240" w:lineRule="auto"/>
        <w:ind w:left="7080" w:firstLine="708"/>
        <w:jc w:val="both"/>
        <w:rPr>
          <w:rFonts w:asciiTheme="majorHAnsi" w:eastAsia="Times New Roman" w:hAnsiTheme="majorHAnsi" w:cs="Arial"/>
          <w:b/>
          <w:sz w:val="18"/>
          <w:szCs w:val="18"/>
          <w:u w:val="single"/>
        </w:rPr>
      </w:pPr>
    </w:p>
    <w:p w14:paraId="12117353" w14:textId="77777777" w:rsidR="00C71702" w:rsidRDefault="00C03942" w:rsidP="00C03942">
      <w:pPr>
        <w:spacing w:after="0" w:line="240" w:lineRule="auto"/>
        <w:rPr>
          <w:rFonts w:asciiTheme="majorHAnsi" w:eastAsia="Times New Roman" w:hAnsiTheme="majorHAnsi" w:cs="Arial"/>
          <w:sz w:val="18"/>
          <w:szCs w:val="18"/>
        </w:rPr>
      </w:pPr>
      <w:r w:rsidRPr="00BC2F97">
        <w:rPr>
          <w:rFonts w:asciiTheme="majorHAnsi" w:eastAsia="Times New Roman" w:hAnsiTheme="majorHAnsi" w:cs="Arial"/>
          <w:sz w:val="18"/>
          <w:szCs w:val="18"/>
        </w:rPr>
        <w:t xml:space="preserve">  </w:t>
      </w:r>
    </w:p>
    <w:p w14:paraId="10183160" w14:textId="43888346" w:rsidR="00C03942" w:rsidRDefault="009275CE" w:rsidP="00795304">
      <w:pPr>
        <w:spacing w:after="0" w:line="240" w:lineRule="auto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  <w:t xml:space="preserve">             </w:t>
      </w:r>
      <w:bookmarkStart w:id="0" w:name="_GoBack"/>
      <w:bookmarkEnd w:id="0"/>
    </w:p>
    <w:p w14:paraId="767B5210" w14:textId="7EC9EA22" w:rsidR="00795304" w:rsidRPr="00BC2F97" w:rsidRDefault="00795304" w:rsidP="00795304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>
        <w:rPr>
          <w:rFonts w:asciiTheme="majorHAnsi" w:eastAsia="Times New Roman" w:hAnsiTheme="majorHAnsi" w:cs="Arial"/>
          <w:sz w:val="18"/>
          <w:szCs w:val="18"/>
        </w:rPr>
        <w:t xml:space="preserve">               </w:t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>
        <w:rPr>
          <w:rFonts w:asciiTheme="majorHAnsi" w:eastAsia="Times New Roman" w:hAnsiTheme="majorHAnsi" w:cs="Arial"/>
          <w:sz w:val="18"/>
          <w:szCs w:val="18"/>
        </w:rPr>
        <w:tab/>
      </w:r>
      <w:r w:rsidRPr="00BC2F97">
        <w:rPr>
          <w:rFonts w:asciiTheme="majorHAnsi" w:eastAsia="Times New Roman" w:hAnsiTheme="majorHAnsi" w:cs="Arial"/>
          <w:sz w:val="18"/>
          <w:szCs w:val="18"/>
        </w:rPr>
        <w:t>miejscowość, data …………………………</w:t>
      </w:r>
    </w:p>
    <w:p w14:paraId="6720F59C" w14:textId="77777777" w:rsidR="00795304" w:rsidRPr="00BC2F97" w:rsidRDefault="00795304" w:rsidP="00795304">
      <w:pPr>
        <w:spacing w:after="0" w:line="240" w:lineRule="auto"/>
        <w:rPr>
          <w:rFonts w:asciiTheme="majorHAnsi" w:eastAsia="Times New Roman" w:hAnsiTheme="majorHAnsi" w:cs="Arial"/>
          <w:sz w:val="18"/>
          <w:szCs w:val="18"/>
        </w:rPr>
      </w:pPr>
    </w:p>
    <w:p w14:paraId="0B2AE6E0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2C6F033A" w14:textId="77777777" w:rsidR="00282B67" w:rsidRDefault="00282B67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14:paraId="5B3F7E2E" w14:textId="56109ED8" w:rsidR="00F10407" w:rsidRDefault="00AC06D0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Theme="majorHAnsi" w:eastAsia="Times New Roman" w:hAnsiTheme="majorHAnsi" w:cs="Arial"/>
          <w:b/>
          <w:sz w:val="18"/>
          <w:szCs w:val="18"/>
        </w:rPr>
        <w:t>WYKAZ OSÓB</w:t>
      </w:r>
      <w:r w:rsidR="00DA2424">
        <w:rPr>
          <w:rFonts w:asciiTheme="majorHAnsi" w:eastAsia="Times New Roman" w:hAnsiTheme="majorHAnsi" w:cs="Arial"/>
          <w:b/>
          <w:sz w:val="18"/>
          <w:szCs w:val="18"/>
        </w:rPr>
        <w:t xml:space="preserve"> – do punktacji</w:t>
      </w:r>
    </w:p>
    <w:p w14:paraId="6C4F2D18" w14:textId="566E3EAC" w:rsidR="00F10407" w:rsidRDefault="00CB5157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Theme="majorHAnsi" w:eastAsia="Times New Roman" w:hAnsiTheme="majorHAnsi" w:cs="Arial"/>
          <w:b/>
          <w:sz w:val="18"/>
          <w:szCs w:val="18"/>
        </w:rPr>
        <w:t>składany do zadania</w:t>
      </w:r>
    </w:p>
    <w:p w14:paraId="56F6D201" w14:textId="77777777" w:rsidR="00E057F0" w:rsidRDefault="00E057F0" w:rsidP="00E057F0">
      <w:pPr>
        <w:shd w:val="clear" w:color="auto" w:fill="F2F2F2"/>
        <w:tabs>
          <w:tab w:val="left" w:pos="6060"/>
        </w:tabs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bookmarkStart w:id="1" w:name="_Hlk74657548"/>
    </w:p>
    <w:p w14:paraId="0B12C508" w14:textId="1F0F4187" w:rsidR="00E057F0" w:rsidRPr="007D6960" w:rsidRDefault="005F40E8" w:rsidP="005F40E8">
      <w:pPr>
        <w:shd w:val="clear" w:color="auto" w:fill="F2F2F2"/>
        <w:tabs>
          <w:tab w:val="left" w:pos="6060"/>
        </w:tabs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Zatrudnienie specjalistów w ramach realizacji projektu  </w:t>
      </w:r>
      <w:r w:rsidRPr="00007685">
        <w:rPr>
          <w:rFonts w:ascii="Cambria" w:hAnsi="Cambria" w:cs="Arial"/>
          <w:b/>
          <w:sz w:val="20"/>
          <w:szCs w:val="20"/>
        </w:rPr>
        <w:t>„</w:t>
      </w:r>
      <w:r>
        <w:rPr>
          <w:rFonts w:ascii="Cambria" w:hAnsi="Cambria" w:cs="Arial"/>
          <w:b/>
          <w:sz w:val="20"/>
          <w:szCs w:val="20"/>
        </w:rPr>
        <w:t>RAZEM Z SENIORAMI</w:t>
      </w:r>
      <w:r w:rsidRPr="00007685">
        <w:rPr>
          <w:rFonts w:ascii="Cambria" w:hAnsi="Cambria" w:cs="Arial"/>
          <w:b/>
          <w:sz w:val="20"/>
          <w:szCs w:val="20"/>
        </w:rPr>
        <w:t>”</w:t>
      </w:r>
    </w:p>
    <w:bookmarkEnd w:id="1"/>
    <w:p w14:paraId="45D2B5E3" w14:textId="77777777" w:rsidR="00C71702" w:rsidRPr="00E50033" w:rsidRDefault="00C71702" w:rsidP="00E50033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14:paraId="3F98AB84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0A4DA34C" w14:textId="7270B26D" w:rsidR="00C03942" w:rsidRPr="00BC2F97" w:rsidRDefault="00C03942" w:rsidP="002F106F">
      <w:pPr>
        <w:spacing w:after="0"/>
        <w:jc w:val="both"/>
        <w:rPr>
          <w:rFonts w:asciiTheme="majorHAnsi" w:eastAsia="Times New Roman" w:hAnsiTheme="majorHAnsi" w:cs="Arial"/>
          <w:sz w:val="18"/>
          <w:szCs w:val="18"/>
        </w:rPr>
      </w:pPr>
      <w:r w:rsidRPr="00BC2F97">
        <w:rPr>
          <w:rFonts w:asciiTheme="majorHAnsi" w:eastAsia="Times New Roman" w:hAnsiTheme="majorHAnsi" w:cs="Arial"/>
          <w:sz w:val="18"/>
          <w:szCs w:val="18"/>
        </w:rPr>
        <w:t>Nazwa wykonawcy: ..........................................................................................</w:t>
      </w:r>
      <w:r w:rsidR="00282B67">
        <w:rPr>
          <w:rFonts w:asciiTheme="majorHAnsi" w:eastAsia="Times New Roman" w:hAnsiTheme="majorHAnsi" w:cs="Arial"/>
          <w:sz w:val="18"/>
          <w:szCs w:val="18"/>
        </w:rPr>
        <w:t>......</w:t>
      </w:r>
    </w:p>
    <w:p w14:paraId="5F7E592C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0D2FE087" w14:textId="77777777" w:rsidR="00C03942" w:rsidRPr="00BC2F97" w:rsidRDefault="00C03942" w:rsidP="00C0394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 w:rsidRPr="00BC2F97">
        <w:rPr>
          <w:rFonts w:asciiTheme="majorHAnsi" w:eastAsia="Times New Roman" w:hAnsiTheme="majorHAnsi" w:cs="Arial"/>
          <w:b/>
          <w:sz w:val="18"/>
          <w:szCs w:val="18"/>
        </w:rPr>
        <w:t>Wykaz osób, które będą uczestniczyć w wykonywaniu zamówienia, w szczególności odpowiedzialnych za świadczenie, wraz z informacjami na temat ich kwalifikacji zawodowych i doświadczenia:</w:t>
      </w:r>
    </w:p>
    <w:p w14:paraId="00C551F8" w14:textId="77777777" w:rsidR="00C03942" w:rsidRPr="00BC2F97" w:rsidRDefault="00C03942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tbl>
      <w:tblPr>
        <w:tblW w:w="138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2409"/>
        <w:gridCol w:w="65"/>
        <w:gridCol w:w="4252"/>
        <w:gridCol w:w="3261"/>
        <w:gridCol w:w="3261"/>
      </w:tblGrid>
      <w:tr w:rsidR="00C92D8C" w:rsidRPr="00340A5B" w14:paraId="12557119" w14:textId="7C11397F" w:rsidTr="00C92D8C">
        <w:trPr>
          <w:trHeight w:val="651"/>
          <w:jc w:val="center"/>
        </w:trPr>
        <w:tc>
          <w:tcPr>
            <w:tcW w:w="640" w:type="dxa"/>
            <w:vAlign w:val="center"/>
          </w:tcPr>
          <w:p w14:paraId="1A996B46" w14:textId="77777777" w:rsidR="00C92D8C" w:rsidRPr="00340A5B" w:rsidRDefault="00C92D8C" w:rsidP="00DD5C3F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Lp.</w:t>
            </w:r>
          </w:p>
        </w:tc>
        <w:tc>
          <w:tcPr>
            <w:tcW w:w="2474" w:type="dxa"/>
            <w:gridSpan w:val="2"/>
            <w:vAlign w:val="center"/>
          </w:tcPr>
          <w:p w14:paraId="0AB52108" w14:textId="77777777" w:rsidR="00C92D8C" w:rsidRPr="00340A5B" w:rsidRDefault="00C92D8C" w:rsidP="00DD5C3F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14:paraId="61C0DB67" w14:textId="77777777" w:rsidR="00C92D8C" w:rsidRPr="00340A5B" w:rsidRDefault="00C92D8C" w:rsidP="00DD5C3F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Imię i nazwisko </w:t>
            </w:r>
          </w:p>
          <w:p w14:paraId="3EADD60C" w14:textId="77777777" w:rsidR="00C92D8C" w:rsidRPr="00340A5B" w:rsidRDefault="00C92D8C" w:rsidP="00DD5C3F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vAlign w:val="center"/>
          </w:tcPr>
          <w:p w14:paraId="531B6EFC" w14:textId="77777777" w:rsidR="00C92D8C" w:rsidRPr="00340A5B" w:rsidRDefault="00C92D8C" w:rsidP="00DD5C3F">
            <w:pPr>
              <w:snapToGrid w:val="0"/>
              <w:spacing w:after="0" w:line="240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Wymagania minimalne kadry dydaktycznej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91F6" w14:textId="69D5AC5F" w:rsidR="00C92D8C" w:rsidRPr="00340A5B" w:rsidRDefault="00C92D8C" w:rsidP="00282B67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Doświadczenie osoby/osób wykonujących zamówienie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AA9C" w14:textId="3184E9E2" w:rsidR="00C92D8C" w:rsidRDefault="00C92D8C" w:rsidP="00282B67">
            <w:pPr>
              <w:spacing w:after="0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2D8C">
              <w:rPr>
                <w:rFonts w:asciiTheme="majorHAnsi" w:hAnsiTheme="majorHAnsi" w:cs="Arial"/>
                <w:sz w:val="20"/>
                <w:szCs w:val="20"/>
              </w:rPr>
              <w:t>Podstawa do dysponowania osobą</w:t>
            </w:r>
          </w:p>
        </w:tc>
      </w:tr>
      <w:tr w:rsidR="00C92D8C" w:rsidRPr="00340A5B" w14:paraId="3C309D89" w14:textId="1C803513" w:rsidTr="00E17F51">
        <w:trPr>
          <w:trHeight w:val="651"/>
          <w:jc w:val="center"/>
        </w:trPr>
        <w:tc>
          <w:tcPr>
            <w:tcW w:w="13888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0E979" w14:textId="1C9A784D" w:rsidR="00C92D8C" w:rsidRPr="00282B67" w:rsidRDefault="002B0762" w:rsidP="00630584">
            <w:pPr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sz w:val="20"/>
                <w:szCs w:val="20"/>
                <w:u w:val="single"/>
                <w:lang w:eastAsia="pl-PL"/>
              </w:rPr>
            </w:pPr>
            <w:r w:rsidRPr="006861F2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Zadanie 1</w:t>
            </w:r>
            <w:r w:rsidRPr="006861F2">
              <w:rPr>
                <w:rFonts w:ascii="Cambria" w:hAnsi="Cambria"/>
                <w:b/>
                <w:color w:val="000000"/>
                <w:sz w:val="20"/>
                <w:szCs w:val="20"/>
              </w:rPr>
              <w:t xml:space="preserve"> – </w:t>
            </w:r>
            <w:r w:rsidR="005F40E8" w:rsidRPr="007263D2">
              <w:rPr>
                <w:rFonts w:ascii="Cambria" w:hAnsi="Cambria"/>
                <w:b/>
                <w:color w:val="000000"/>
                <w:sz w:val="20"/>
                <w:szCs w:val="20"/>
              </w:rPr>
              <w:t>Osoba prowadząca indywidualne poradnictwo psychologiczne</w:t>
            </w:r>
          </w:p>
        </w:tc>
      </w:tr>
      <w:tr w:rsidR="00C92D8C" w:rsidRPr="00340A5B" w14:paraId="36B1937D" w14:textId="5589C369" w:rsidTr="00C92D8C">
        <w:trPr>
          <w:trHeight w:val="30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30186BA9" w14:textId="2DD0FF96" w:rsidR="00C92D8C" w:rsidRPr="00340A5B" w:rsidRDefault="00C92D8C" w:rsidP="009C5EA1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87BEF81" w14:textId="00B8F4B3" w:rsidR="00C92D8C" w:rsidRPr="00340A5B" w:rsidRDefault="00C92D8C" w:rsidP="009C5EA1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33E6F289" w14:textId="546D65A4" w:rsidR="00C92D8C" w:rsidRPr="00340A5B" w:rsidRDefault="002B0762" w:rsidP="0043361B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 w:rsidR="005F40E8">
              <w:rPr>
                <w:rFonts w:ascii="Cambria" w:hAnsi="Cambria" w:cs="Arial"/>
                <w:noProof/>
                <w:sz w:val="20"/>
                <w:szCs w:val="20"/>
              </w:rPr>
              <w:t>wyższe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</w:t>
            </w:r>
            <w:r w:rsidR="00CA5C1D">
              <w:rPr>
                <w:rFonts w:ascii="Cambria" w:hAnsi="Cambria" w:cs="Arial"/>
                <w:noProof/>
                <w:sz w:val="20"/>
                <w:szCs w:val="20"/>
              </w:rPr>
              <w:t>poradnictwa psychologicznego dla seniorów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3564" w14:textId="22591835" w:rsidR="00C92D8C" w:rsidRDefault="00C92D8C" w:rsidP="00F749E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 w:rsidR="00455CBF"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</w:t>
            </w:r>
            <w:r w:rsidR="00455CBF">
              <w:rPr>
                <w:rFonts w:asciiTheme="majorHAnsi" w:hAnsiTheme="majorHAnsi"/>
                <w:sz w:val="20"/>
                <w:szCs w:val="20"/>
              </w:rPr>
              <w:t>ku</w:t>
            </w:r>
          </w:p>
          <w:p w14:paraId="31B4F1B4" w14:textId="77777777" w:rsidR="00C92D8C" w:rsidRPr="00F749EC" w:rsidRDefault="00C92D8C" w:rsidP="00F749E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05A95EF6" w14:textId="77777777" w:rsidR="00C92D8C" w:rsidRDefault="00C92D8C" w:rsidP="00F749E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4DACAB4E" w14:textId="77777777" w:rsidR="00C92D8C" w:rsidRPr="00F749EC" w:rsidRDefault="00C92D8C" w:rsidP="00F749E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7434A20E" w14:textId="77777777" w:rsidR="00C92D8C" w:rsidRDefault="00C92D8C" w:rsidP="00F749E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2239E14F" w14:textId="77777777" w:rsidR="00C92D8C" w:rsidRDefault="00C92D8C" w:rsidP="00F749E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3DF337D4" w14:textId="3E7C8969" w:rsidR="00C92D8C" w:rsidRPr="00340A5B" w:rsidRDefault="00C92D8C" w:rsidP="00F749EC">
            <w:pPr>
              <w:spacing w:after="0"/>
              <w:rPr>
                <w:rFonts w:ascii="Cambria" w:hAnsi="Cambria" w:cs="Arial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881C" w14:textId="303CB7B0" w:rsidR="00C92D8C" w:rsidRPr="00F749EC" w:rsidRDefault="00C92D8C" w:rsidP="00C92D8C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40A5B">
              <w:rPr>
                <w:rFonts w:asciiTheme="majorHAnsi" w:hAnsiTheme="majorHAnsi" w:cs="Arial"/>
                <w:sz w:val="20"/>
                <w:szCs w:val="20"/>
              </w:rPr>
              <w:t>Własne / oddane do dyspozycji *</w:t>
            </w:r>
          </w:p>
        </w:tc>
      </w:tr>
      <w:tr w:rsidR="00C92D8C" w:rsidRPr="00340A5B" w14:paraId="370D7B92" w14:textId="5ABE920C" w:rsidTr="000A6990">
        <w:trPr>
          <w:trHeight w:val="651"/>
          <w:jc w:val="center"/>
        </w:trPr>
        <w:tc>
          <w:tcPr>
            <w:tcW w:w="13888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5B0B9" w14:textId="041A52B1" w:rsidR="00C92D8C" w:rsidRPr="00E33AB8" w:rsidRDefault="00922776" w:rsidP="00455CBF">
            <w:pPr>
              <w:tabs>
                <w:tab w:val="left" w:pos="426"/>
              </w:tabs>
              <w:spacing w:before="120"/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Zadanie 2</w:t>
            </w:r>
            <w:r w:rsidR="002B0762" w:rsidRPr="006861F2">
              <w:rPr>
                <w:rFonts w:ascii="Cambria" w:hAnsi="Cambria"/>
                <w:color w:val="000000"/>
                <w:sz w:val="20"/>
                <w:szCs w:val="20"/>
              </w:rPr>
              <w:t xml:space="preserve"> – </w:t>
            </w:r>
            <w:r w:rsidR="005F40E8" w:rsidRPr="007263D2">
              <w:rPr>
                <w:rFonts w:ascii="Cambria" w:hAnsi="Cambria"/>
                <w:b/>
                <w:color w:val="000000"/>
                <w:sz w:val="20"/>
                <w:szCs w:val="20"/>
              </w:rPr>
              <w:t>Osoby prowadzące warsztaty</w:t>
            </w:r>
          </w:p>
        </w:tc>
      </w:tr>
      <w:tr w:rsidR="00F955DC" w:rsidRPr="00340A5B" w14:paraId="779F7A5F" w14:textId="7B89854A" w:rsidTr="00C92D8C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55E5DA64" w14:textId="12DE7727" w:rsidR="00F955DC" w:rsidRDefault="00F955DC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6DF82503" w14:textId="3C2695C2" w:rsidR="00F955DC" w:rsidRDefault="00F955DC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63B0D980" w14:textId="59A2A4E1" w:rsidR="00F955DC" w:rsidRPr="00CA5C1D" w:rsidRDefault="005F40E8" w:rsidP="00CA5C1D">
            <w:pPr>
              <w:jc w:val="both"/>
              <w:rPr>
                <w:rFonts w:ascii="Cambria" w:hAnsi="Cambria" w:cs="Arial"/>
                <w:bCs/>
                <w:noProof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Część I</w:t>
            </w:r>
            <w:r w:rsidR="00CA5C1D">
              <w:rPr>
                <w:rFonts w:ascii="Cambria" w:hAnsi="Cambria" w:cs="Arial"/>
                <w:noProof/>
                <w:sz w:val="20"/>
                <w:szCs w:val="20"/>
              </w:rPr>
              <w:t>:</w:t>
            </w:r>
            <w:r w:rsidR="00CA5C1D"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osoba posiadająca wykształcenie  </w:t>
            </w:r>
            <w:r w:rsidR="00CA5C1D">
              <w:rPr>
                <w:rFonts w:ascii="Cambria" w:hAnsi="Cambria" w:cs="Arial"/>
                <w:noProof/>
                <w:sz w:val="20"/>
                <w:szCs w:val="20"/>
              </w:rPr>
              <w:t xml:space="preserve">wyższe, </w:t>
            </w:r>
            <w:r w:rsidR="00CA5C1D" w:rsidRPr="007263D2">
              <w:rPr>
                <w:rFonts w:ascii="Cambria" w:hAnsi="Cambria"/>
                <w:color w:val="000000"/>
                <w:sz w:val="20"/>
                <w:szCs w:val="20"/>
              </w:rPr>
              <w:t>certyfikat z zakresu treningu umysłu</w:t>
            </w:r>
            <w:r w:rsidR="00CA5C1D"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 w:rsidR="00CA5C1D"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 w:rsidR="00CA5C1D"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="00CA5C1D"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zajęć </w:t>
            </w:r>
            <w:r w:rsidR="00CA5C1D">
              <w:rPr>
                <w:rFonts w:ascii="Cambria" w:hAnsi="Cambria" w:cs="Arial"/>
                <w:noProof/>
                <w:sz w:val="20"/>
                <w:szCs w:val="20"/>
              </w:rPr>
              <w:t>dla seniorów.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F7E8" w14:textId="4BD38463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196A6796" w14:textId="77777777" w:rsidR="00F955DC" w:rsidRPr="00F749E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221492FA" w14:textId="77777777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0A573E1E" w14:textId="77777777" w:rsidR="00F955DC" w:rsidRPr="00F749E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4FF6A857" w14:textId="77777777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44A4E839" w14:textId="77777777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1294F59E" w14:textId="4A6ED51C" w:rsidR="00F955DC" w:rsidRDefault="00F955DC" w:rsidP="00F955DC">
            <w:pPr>
              <w:spacing w:after="0"/>
              <w:rPr>
                <w:rFonts w:ascii="Cambria" w:hAnsi="Cambria" w:cs="Arial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7126" w14:textId="3E138589" w:rsidR="00F955DC" w:rsidRPr="00F749EC" w:rsidRDefault="00F955DC" w:rsidP="00F955DC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t>Własne / oddane do dyspozycji *</w:t>
            </w:r>
          </w:p>
        </w:tc>
      </w:tr>
      <w:tr w:rsidR="00F955DC" w:rsidRPr="00340A5B" w14:paraId="1C1A2186" w14:textId="77777777" w:rsidTr="00C92D8C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379C2BB4" w14:textId="41DFE699" w:rsidR="00F955DC" w:rsidRDefault="00F955DC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D4571C7" w14:textId="1D8FE24A" w:rsidR="00F955DC" w:rsidRDefault="00F955DC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6C2AD3E1" w14:textId="01244D88" w:rsidR="00F955DC" w:rsidRPr="00E33AB8" w:rsidRDefault="00CA5C1D" w:rsidP="00B85F04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Część II: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wyższe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zajęć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fizjoterapeutycznych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C356" w14:textId="77777777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13306F12" w14:textId="77777777" w:rsidR="00F955DC" w:rsidRPr="00F749E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4421BB30" w14:textId="77777777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5D16FC60" w14:textId="77777777" w:rsidR="00F955DC" w:rsidRPr="00F749E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55DCC3D8" w14:textId="77777777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11520E90" w14:textId="77777777" w:rsidR="00F955D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420F50DB" w14:textId="14055CAB" w:rsidR="00F955DC" w:rsidRPr="00F749EC" w:rsidRDefault="00F955DC" w:rsidP="00F955DC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D9C" w14:textId="6125D6F4" w:rsidR="00F955DC" w:rsidRPr="00C92D8C" w:rsidRDefault="00F955DC" w:rsidP="00F955DC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t>Własne / oddane do dyspozycji *</w:t>
            </w:r>
          </w:p>
        </w:tc>
      </w:tr>
      <w:tr w:rsidR="00CA5C1D" w:rsidRPr="00340A5B" w14:paraId="30446F3E" w14:textId="77777777" w:rsidTr="00C92D8C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0F408616" w14:textId="4C6C69E0" w:rsidR="00CA5C1D" w:rsidRDefault="00CA5C1D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3964BA95" w14:textId="7D8AD3FD" w:rsidR="00CA5C1D" w:rsidRDefault="00CA5C1D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6856AFA2" w14:textId="0887ECEB" w:rsidR="00CA5C1D" w:rsidRDefault="00CA5C1D" w:rsidP="00B85F04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Część III: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wyższe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zajęć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z dietetyki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E5924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AFEAF6B" w14:textId="77777777" w:rsidR="00CA5C1D" w:rsidRPr="00F749EC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079C60BC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1537BD01" w14:textId="77777777" w:rsidR="00CA5C1D" w:rsidRPr="00F749EC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165A8564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29BBFF62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609CBAF5" w14:textId="2C4112F7" w:rsidR="00CA5C1D" w:rsidRPr="00F749EC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326D" w14:textId="29F3DCDE" w:rsidR="00CA5C1D" w:rsidRPr="00C92D8C" w:rsidRDefault="00CA5C1D" w:rsidP="00F955DC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t>Własne / oddane do dyspozycji *</w:t>
            </w:r>
          </w:p>
        </w:tc>
      </w:tr>
      <w:tr w:rsidR="00CA5C1D" w:rsidRPr="00340A5B" w14:paraId="1BD3856E" w14:textId="77777777" w:rsidTr="00C92D8C">
        <w:trPr>
          <w:trHeight w:val="651"/>
          <w:jc w:val="center"/>
        </w:trPr>
        <w:tc>
          <w:tcPr>
            <w:tcW w:w="640" w:type="dxa"/>
            <w:tcBorders>
              <w:right w:val="single" w:sz="4" w:space="0" w:color="auto"/>
            </w:tcBorders>
            <w:vAlign w:val="center"/>
          </w:tcPr>
          <w:p w14:paraId="3149F81B" w14:textId="2ECE7AC3" w:rsidR="00CA5C1D" w:rsidRDefault="00CA5C1D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vAlign w:val="center"/>
          </w:tcPr>
          <w:p w14:paraId="7DBFE24C" w14:textId="6F442762" w:rsidR="00CA5C1D" w:rsidRDefault="00CA5C1D" w:rsidP="00F955DC">
            <w:pPr>
              <w:snapToGri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…………..  …………..</w:t>
            </w:r>
          </w:p>
        </w:tc>
        <w:tc>
          <w:tcPr>
            <w:tcW w:w="4317" w:type="dxa"/>
            <w:gridSpan w:val="2"/>
            <w:vAlign w:val="center"/>
          </w:tcPr>
          <w:p w14:paraId="45596A2E" w14:textId="32A3709F" w:rsidR="00CA5C1D" w:rsidRDefault="00CA5C1D" w:rsidP="00B85F04">
            <w:pPr>
              <w:snapToGrid w:val="0"/>
              <w:spacing w:after="0" w:line="240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Część IV: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osoba posiadająca wykształcenie 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 xml:space="preserve">wyższe 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oraz minimum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roczne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doświadczenie w prowadzeniu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poradnictwa</w:t>
            </w:r>
            <w:r w:rsidRPr="002B7DE8">
              <w:rPr>
                <w:rFonts w:ascii="Cambria" w:hAnsi="Cambria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noProof/>
                <w:sz w:val="20"/>
                <w:szCs w:val="20"/>
              </w:rPr>
              <w:t>dla seniorów.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DE7E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do 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1 rok</w:t>
            </w: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23757146" w14:textId="77777777" w:rsidR="00CA5C1D" w:rsidRPr="00F749EC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6B875AAD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1 roku do 2 lat </w:t>
            </w:r>
            <w:r>
              <w:rPr>
                <w:rFonts w:asciiTheme="majorHAnsi" w:hAnsiTheme="majorHAnsi"/>
                <w:sz w:val="20"/>
                <w:szCs w:val="20"/>
              </w:rPr>
              <w:t>w</w:t>
            </w:r>
            <w:r w:rsidRPr="00F749EC">
              <w:rPr>
                <w:rFonts w:asciiTheme="majorHAnsi" w:hAnsiTheme="majorHAnsi"/>
                <w:sz w:val="20"/>
                <w:szCs w:val="20"/>
              </w:rPr>
              <w:t>łącznie</w:t>
            </w:r>
          </w:p>
          <w:p w14:paraId="42AE8D4B" w14:textId="77777777" w:rsidR="00CA5C1D" w:rsidRPr="00F749EC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3D6F4632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 xml:space="preserve">□ powyżej 2 lat do 3 lat włącznie </w:t>
            </w:r>
          </w:p>
          <w:p w14:paraId="70E4BEBB" w14:textId="77777777" w:rsidR="00CA5C1D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</w:p>
          <w:p w14:paraId="124B4832" w14:textId="12761295" w:rsidR="00CA5C1D" w:rsidRPr="00F749EC" w:rsidRDefault="00CA5C1D" w:rsidP="00CA5C1D">
            <w:pPr>
              <w:pStyle w:val="Bezodstpw"/>
              <w:rPr>
                <w:rFonts w:asciiTheme="majorHAnsi" w:hAnsiTheme="majorHAnsi"/>
                <w:sz w:val="20"/>
                <w:szCs w:val="20"/>
              </w:rPr>
            </w:pPr>
            <w:r w:rsidRPr="00F749EC">
              <w:rPr>
                <w:rFonts w:asciiTheme="majorHAnsi" w:hAnsiTheme="majorHAnsi"/>
                <w:sz w:val="20"/>
                <w:szCs w:val="20"/>
              </w:rPr>
              <w:t>□ powyżej 3 lata</w:t>
            </w:r>
            <w:r>
              <w:rPr>
                <w:rFonts w:asciiTheme="majorHAnsi" w:hAnsiTheme="majorHAnsi"/>
                <w:sz w:val="20"/>
                <w:szCs w:val="20"/>
              </w:rPr>
              <w:t>*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65B3" w14:textId="1AB92B9D" w:rsidR="00CA5C1D" w:rsidRPr="00C92D8C" w:rsidRDefault="00CA5C1D" w:rsidP="00F955DC">
            <w:pPr>
              <w:pStyle w:val="Bezodstpw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C92D8C">
              <w:rPr>
                <w:rFonts w:asciiTheme="majorHAnsi" w:hAnsiTheme="majorHAnsi"/>
                <w:sz w:val="20"/>
                <w:szCs w:val="20"/>
              </w:rPr>
              <w:t>Własne / oddane do dyspozycji *</w:t>
            </w:r>
          </w:p>
        </w:tc>
      </w:tr>
    </w:tbl>
    <w:p w14:paraId="5E19DB08" w14:textId="77777777" w:rsidR="00D7318A" w:rsidRPr="00BC2F97" w:rsidRDefault="00D7318A" w:rsidP="005F2E3D">
      <w:pPr>
        <w:pStyle w:val="Default"/>
        <w:rPr>
          <w:rFonts w:asciiTheme="majorHAnsi" w:hAnsiTheme="majorHAnsi" w:cs="Arial"/>
          <w:sz w:val="18"/>
          <w:szCs w:val="18"/>
        </w:rPr>
      </w:pPr>
    </w:p>
    <w:p w14:paraId="20F4AC62" w14:textId="77777777" w:rsidR="0004088B" w:rsidRPr="00BC2F97" w:rsidRDefault="0004088B" w:rsidP="005F2E3D">
      <w:pPr>
        <w:pStyle w:val="Default"/>
        <w:rPr>
          <w:rFonts w:asciiTheme="majorHAnsi" w:hAnsiTheme="majorHAnsi" w:cs="Arial"/>
          <w:sz w:val="18"/>
          <w:szCs w:val="18"/>
        </w:rPr>
      </w:pPr>
      <w:r w:rsidRPr="00BC2F97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14:paraId="6585E359" w14:textId="77777777" w:rsidR="005F2E3D" w:rsidRDefault="0004088B" w:rsidP="005F2E3D">
      <w:pPr>
        <w:pStyle w:val="Default"/>
        <w:rPr>
          <w:rFonts w:asciiTheme="majorHAnsi" w:hAnsiTheme="majorHAnsi" w:cs="Arial"/>
          <w:sz w:val="18"/>
          <w:szCs w:val="18"/>
        </w:rPr>
      </w:pPr>
      <w:r w:rsidRPr="00BC2F97">
        <w:rPr>
          <w:rFonts w:asciiTheme="majorHAnsi" w:hAnsiTheme="majorHAnsi" w:cs="Arial"/>
          <w:sz w:val="18"/>
          <w:szCs w:val="18"/>
        </w:rPr>
        <w:t>J</w:t>
      </w:r>
      <w:r w:rsidR="005F2E3D" w:rsidRPr="00BC2F97">
        <w:rPr>
          <w:rFonts w:asciiTheme="majorHAnsi" w:hAnsiTheme="majorHAnsi" w:cs="Arial"/>
          <w:sz w:val="18"/>
          <w:szCs w:val="18"/>
        </w:rPr>
        <w:t>eżeli wykonawca poz</w:t>
      </w:r>
      <w:r w:rsidR="00792D51">
        <w:rPr>
          <w:rFonts w:asciiTheme="majorHAnsi" w:hAnsiTheme="majorHAnsi" w:cs="Arial"/>
          <w:sz w:val="18"/>
          <w:szCs w:val="18"/>
        </w:rPr>
        <w:t>ostaje w stosunku umowy cywilno</w:t>
      </w:r>
      <w:r w:rsidR="005F2E3D" w:rsidRPr="00BC2F97">
        <w:rPr>
          <w:rFonts w:asciiTheme="majorHAnsi" w:hAnsiTheme="majorHAnsi" w:cs="Arial"/>
          <w:sz w:val="18"/>
          <w:szCs w:val="18"/>
        </w:rPr>
        <w:t>prawnej pozostawiamy własne</w:t>
      </w:r>
    </w:p>
    <w:p w14:paraId="5C6FAC91" w14:textId="77777777" w:rsidR="00E50033" w:rsidRDefault="00E50033" w:rsidP="005F2E3D">
      <w:pPr>
        <w:pStyle w:val="Default"/>
        <w:rPr>
          <w:rFonts w:asciiTheme="majorHAnsi" w:hAnsiTheme="majorHAnsi" w:cs="Arial"/>
          <w:color w:val="auto"/>
          <w:sz w:val="18"/>
          <w:szCs w:val="18"/>
        </w:rPr>
      </w:pPr>
    </w:p>
    <w:p w14:paraId="433C0B58" w14:textId="77777777" w:rsidR="00C71702" w:rsidRPr="00BC2F97" w:rsidRDefault="00C71702" w:rsidP="005F2E3D">
      <w:pPr>
        <w:pStyle w:val="Default"/>
        <w:rPr>
          <w:rFonts w:asciiTheme="majorHAnsi" w:hAnsiTheme="majorHAnsi" w:cs="Arial"/>
          <w:color w:val="auto"/>
          <w:sz w:val="18"/>
          <w:szCs w:val="18"/>
        </w:rPr>
      </w:pPr>
    </w:p>
    <w:p w14:paraId="718C128C" w14:textId="50218B46" w:rsidR="0004088B" w:rsidRDefault="0004088B" w:rsidP="00C0394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14:paraId="1828DA01" w14:textId="5BA056DE" w:rsidR="00E555B6" w:rsidRPr="00BC2F97" w:rsidRDefault="00E555B6" w:rsidP="00917D52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sectPr w:rsidR="00E555B6" w:rsidRPr="00BC2F97" w:rsidSect="00922776">
      <w:headerReference w:type="default" r:id="rId7"/>
      <w:footerReference w:type="default" r:id="rId8"/>
      <w:pgSz w:w="16838" w:h="11906" w:orient="landscape"/>
      <w:pgMar w:top="1843" w:right="1673" w:bottom="1417" w:left="709" w:header="284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51D9F" w14:textId="77777777" w:rsidR="007A23B8" w:rsidRDefault="007A23B8">
      <w:pPr>
        <w:spacing w:after="0" w:line="240" w:lineRule="auto"/>
      </w:pPr>
      <w:r>
        <w:separator/>
      </w:r>
    </w:p>
  </w:endnote>
  <w:endnote w:type="continuationSeparator" w:id="0">
    <w:p w14:paraId="1DF6B047" w14:textId="77777777" w:rsidR="007A23B8" w:rsidRDefault="007A2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8BB42" w14:textId="77777777" w:rsidR="00C92D8C" w:rsidRPr="00BC2F97" w:rsidRDefault="00C92D8C" w:rsidP="00C92D8C">
    <w:pPr>
      <w:spacing w:after="0" w:line="240" w:lineRule="auto"/>
      <w:jc w:val="both"/>
      <w:rPr>
        <w:rFonts w:asciiTheme="majorHAnsi" w:eastAsia="Times New Roman" w:hAnsiTheme="majorHAnsi" w:cs="Arial"/>
        <w:sz w:val="18"/>
        <w:szCs w:val="18"/>
      </w:rPr>
    </w:pPr>
  </w:p>
  <w:p w14:paraId="7514AE50" w14:textId="0E9CFEF1" w:rsidR="00C92D8C" w:rsidRPr="00BC2F97" w:rsidRDefault="00C92D8C" w:rsidP="00C92D8C">
    <w:pPr>
      <w:spacing w:after="0" w:line="240" w:lineRule="auto"/>
      <w:ind w:left="5529"/>
      <w:jc w:val="center"/>
      <w:rPr>
        <w:rFonts w:asciiTheme="majorHAnsi" w:eastAsia="Times New Roman" w:hAnsiTheme="majorHAnsi" w:cs="Arial"/>
        <w:sz w:val="18"/>
        <w:szCs w:val="18"/>
      </w:rPr>
    </w:pPr>
    <w:r>
      <w:rPr>
        <w:rFonts w:ascii="Cambria" w:hAnsi="Cambria" w:cs="Arial"/>
        <w:i/>
        <w:sz w:val="16"/>
        <w:szCs w:val="16"/>
      </w:rPr>
      <w:t xml:space="preserve">Dokument musi być podpisany kwalifikowanym podpisem elektronicznym lub podpisem zaufanym </w:t>
    </w:r>
    <w:r w:rsidR="007144A8">
      <w:rPr>
        <w:rFonts w:ascii="Cambria" w:hAnsi="Cambria" w:cs="Arial"/>
        <w:i/>
        <w:sz w:val="16"/>
        <w:szCs w:val="16"/>
      </w:rPr>
      <w:br/>
    </w:r>
    <w:r>
      <w:rPr>
        <w:rFonts w:ascii="Cambria" w:hAnsi="Cambria" w:cs="Arial"/>
        <w:i/>
        <w:sz w:val="16"/>
        <w:szCs w:val="16"/>
      </w:rPr>
      <w:t>lub elektronicznym podpisem osobistym</w:t>
    </w:r>
  </w:p>
  <w:p w14:paraId="53601F7F" w14:textId="77777777" w:rsidR="00E375FC" w:rsidRDefault="00E375FC">
    <w:pPr>
      <w:pStyle w:val="Stopka"/>
      <w:jc w:val="right"/>
      <w:rPr>
        <w:rFonts w:ascii="Verdana" w:hAnsi="Verdana"/>
        <w:b/>
        <w:sz w:val="16"/>
        <w:szCs w:val="16"/>
      </w:rPr>
    </w:pPr>
  </w:p>
  <w:p w14:paraId="29A51EE9" w14:textId="097DCD1E" w:rsidR="00E375FC" w:rsidRDefault="00E375FC">
    <w:pPr>
      <w:pStyle w:val="Stopka"/>
      <w:jc w:val="right"/>
    </w:pPr>
    <w:r>
      <w:rPr>
        <w:rFonts w:ascii="Verdana" w:hAnsi="Verdana"/>
        <w:b/>
        <w:sz w:val="16"/>
        <w:szCs w:val="16"/>
      </w:rPr>
      <w:t xml:space="preserve">str. </w:t>
    </w:r>
    <w:r w:rsidR="00F73077"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 xml:space="preserve"> PAGE </w:instrText>
    </w:r>
    <w:r w:rsidR="00F73077">
      <w:rPr>
        <w:b/>
        <w:sz w:val="16"/>
        <w:szCs w:val="16"/>
      </w:rPr>
      <w:fldChar w:fldCharType="separate"/>
    </w:r>
    <w:r w:rsidR="001B3963">
      <w:rPr>
        <w:b/>
        <w:noProof/>
        <w:sz w:val="16"/>
        <w:szCs w:val="16"/>
      </w:rPr>
      <w:t>2</w:t>
    </w:r>
    <w:r w:rsidR="00F73077">
      <w:rPr>
        <w:b/>
        <w:sz w:val="16"/>
        <w:szCs w:val="16"/>
      </w:rPr>
      <w:fldChar w:fldCharType="end"/>
    </w:r>
  </w:p>
  <w:p w14:paraId="3E9F86F8" w14:textId="73A26D01" w:rsidR="00E375FC" w:rsidRDefault="004C3AB5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7728" behindDoc="1" locked="0" layoutInCell="1" allowOverlap="1" wp14:anchorId="24120471" wp14:editId="5CBDACFE">
              <wp:simplePos x="0" y="0"/>
              <wp:positionH relativeFrom="column">
                <wp:posOffset>-226695</wp:posOffset>
              </wp:positionH>
              <wp:positionV relativeFrom="paragraph">
                <wp:posOffset>3362959</wp:posOffset>
              </wp:positionV>
              <wp:extent cx="6172200" cy="0"/>
              <wp:effectExtent l="0" t="0" r="0" b="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8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E00AC51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7.85pt,264.8pt" to="468.15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" strokecolor="navy" strokeweight=".26mm">
              <v:stroke joinstyle="miter"/>
            </v:line>
          </w:pict>
        </mc:Fallback>
      </mc:AlternateContent>
    </w:r>
  </w:p>
  <w:p w14:paraId="0909A606" w14:textId="77777777" w:rsidR="00E375FC" w:rsidRDefault="00E37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72A98" w14:textId="77777777" w:rsidR="007A23B8" w:rsidRDefault="007A23B8">
      <w:pPr>
        <w:spacing w:after="0" w:line="240" w:lineRule="auto"/>
      </w:pPr>
      <w:r>
        <w:separator/>
      </w:r>
    </w:p>
  </w:footnote>
  <w:footnote w:type="continuationSeparator" w:id="0">
    <w:p w14:paraId="39638539" w14:textId="77777777" w:rsidR="007A23B8" w:rsidRDefault="007A2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page" w:tblpXSpec="center" w:tblpY="316"/>
      <w:tblOverlap w:val="never"/>
      <w:tblW w:w="8942" w:type="dxa"/>
      <w:tblLook w:val="04A0" w:firstRow="1" w:lastRow="0" w:firstColumn="1" w:lastColumn="0" w:noHBand="0" w:noVBand="1"/>
    </w:tblPr>
    <w:tblGrid>
      <w:gridCol w:w="9115"/>
      <w:gridCol w:w="222"/>
    </w:tblGrid>
    <w:tr w:rsidR="00922776" w:rsidRPr="001D43E1" w14:paraId="6D704EC7" w14:textId="77777777" w:rsidTr="00922776">
      <w:trPr>
        <w:trHeight w:val="846"/>
      </w:trPr>
      <w:tc>
        <w:tcPr>
          <w:tcW w:w="8476" w:type="dxa"/>
          <w:vAlign w:val="center"/>
        </w:tcPr>
        <w:tbl>
          <w:tblPr>
            <w:tblW w:w="8899" w:type="dxa"/>
            <w:jc w:val="center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98"/>
            <w:gridCol w:w="2511"/>
            <w:gridCol w:w="1949"/>
            <w:gridCol w:w="2641"/>
          </w:tblGrid>
          <w:tr w:rsidR="00922776" w:rsidRPr="00D77D6D" w14:paraId="3067F0F7" w14:textId="77777777" w:rsidTr="00922776">
            <w:trPr>
              <w:jc w:val="center"/>
            </w:trPr>
            <w:tc>
              <w:tcPr>
                <w:tcW w:w="1010" w:type="pct"/>
                <w:tcMar>
                  <w:left w:w="0" w:type="dxa"/>
                  <w:right w:w="0" w:type="dxa"/>
                </w:tcMar>
              </w:tcPr>
              <w:p w14:paraId="50551701" w14:textId="546070FE" w:rsidR="00922776" w:rsidRPr="00D77D6D" w:rsidRDefault="00922776" w:rsidP="00795304">
                <w:pPr>
                  <w:framePr w:hSpace="141" w:wrap="around" w:vAnchor="page" w:hAnchor="page" w:xAlign="center" w:y="316"/>
                  <w:suppressOverlap/>
                  <w:rPr>
                    <w:noProof/>
                  </w:rPr>
                </w:pPr>
                <w:bookmarkStart w:id="2" w:name="_Hlk74657434"/>
                <w:bookmarkStart w:id="3" w:name="_Hlk530999824"/>
                <w:bookmarkStart w:id="4" w:name="_Hlk530999927"/>
                <w:bookmarkStart w:id="5" w:name="_Hlk530999928"/>
                <w:bookmarkStart w:id="6" w:name="_Hlk530999941"/>
                <w:bookmarkStart w:id="7" w:name="_Hlk530999942"/>
                <w:r w:rsidRPr="000B6C71">
                  <w:rPr>
                    <w:noProof/>
                    <w:lang w:eastAsia="pl-PL"/>
                  </w:rPr>
                  <w:drawing>
                    <wp:inline distT="0" distB="0" distL="0" distR="0" wp14:anchorId="74182842" wp14:editId="6E825BB6">
                      <wp:extent cx="1028700" cy="438150"/>
                      <wp:effectExtent l="0" t="0" r="0" b="0"/>
                      <wp:docPr id="46" name="Obraz 4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287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411" w:type="pct"/>
                <w:tcMar>
                  <w:left w:w="0" w:type="dxa"/>
                  <w:right w:w="0" w:type="dxa"/>
                </w:tcMar>
              </w:tcPr>
              <w:p w14:paraId="6B606611" w14:textId="03631770" w:rsidR="00922776" w:rsidRPr="00D77D6D" w:rsidRDefault="00922776" w:rsidP="00795304">
                <w:pPr>
                  <w:framePr w:hSpace="141" w:wrap="around" w:vAnchor="page" w:hAnchor="page" w:xAlign="center" w:y="316"/>
                  <w:suppressOverlap/>
                  <w:jc w:val="center"/>
                  <w:rPr>
                    <w:noProof/>
                  </w:rPr>
                </w:pPr>
                <w:r w:rsidRPr="000B6C71">
                  <w:rPr>
                    <w:noProof/>
                    <w:lang w:eastAsia="pl-PL"/>
                  </w:rPr>
                  <w:drawing>
                    <wp:inline distT="0" distB="0" distL="0" distR="0" wp14:anchorId="5DCD53FA" wp14:editId="2A61C22E">
                      <wp:extent cx="1419225" cy="438150"/>
                      <wp:effectExtent l="0" t="0" r="9525" b="0"/>
                      <wp:docPr id="47" name="Obraz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1922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095" w:type="pct"/>
                <w:tcMar>
                  <w:left w:w="0" w:type="dxa"/>
                  <w:right w:w="0" w:type="dxa"/>
                </w:tcMar>
              </w:tcPr>
              <w:p w14:paraId="6C3878CF" w14:textId="168BDB4A" w:rsidR="00922776" w:rsidRPr="00D77D6D" w:rsidRDefault="00922776" w:rsidP="00795304">
                <w:pPr>
                  <w:framePr w:hSpace="141" w:wrap="around" w:vAnchor="page" w:hAnchor="page" w:xAlign="center" w:y="316"/>
                  <w:ind w:right="47"/>
                  <w:suppressOverlap/>
                  <w:jc w:val="center"/>
                  <w:rPr>
                    <w:noProof/>
                  </w:rPr>
                </w:pPr>
                <w:r w:rsidRPr="000B6C71">
                  <w:rPr>
                    <w:noProof/>
                    <w:lang w:eastAsia="pl-PL"/>
                  </w:rPr>
                  <w:drawing>
                    <wp:inline distT="0" distB="0" distL="0" distR="0" wp14:anchorId="291B7C28" wp14:editId="28D88C52">
                      <wp:extent cx="962025" cy="438150"/>
                      <wp:effectExtent l="0" t="0" r="9525" b="0"/>
                      <wp:docPr id="48" name="Obraz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6202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484" w:type="pct"/>
                <w:tcMar>
                  <w:left w:w="0" w:type="dxa"/>
                  <w:right w:w="0" w:type="dxa"/>
                </w:tcMar>
              </w:tcPr>
              <w:p w14:paraId="4D7F86EC" w14:textId="2B1D186B" w:rsidR="00922776" w:rsidRPr="00D77D6D" w:rsidRDefault="00922776" w:rsidP="00795304">
                <w:pPr>
                  <w:framePr w:hSpace="141" w:wrap="around" w:vAnchor="page" w:hAnchor="page" w:xAlign="center" w:y="316"/>
                  <w:suppressOverlap/>
                  <w:jc w:val="right"/>
                  <w:rPr>
                    <w:noProof/>
                  </w:rPr>
                </w:pPr>
                <w:r w:rsidRPr="000B6C71">
                  <w:rPr>
                    <w:noProof/>
                    <w:lang w:eastAsia="pl-PL"/>
                  </w:rPr>
                  <w:drawing>
                    <wp:inline distT="0" distB="0" distL="0" distR="0" wp14:anchorId="1E76D84F" wp14:editId="0BF402D3">
                      <wp:extent cx="1638300" cy="438150"/>
                      <wp:effectExtent l="0" t="0" r="0" b="0"/>
                      <wp:docPr id="49" name="Obraz 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300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607C5A7" w14:textId="73EC56F8" w:rsidR="00922776" w:rsidRPr="00922776" w:rsidRDefault="00922776" w:rsidP="00771475">
          <w:pPr>
            <w:pStyle w:val="Nagwek"/>
            <w:rPr>
              <w:rFonts w:ascii="Cambria" w:eastAsia="Times New Roman" w:hAnsi="Cambria" w:cs="Times New Roman"/>
              <w:b/>
              <w:sz w:val="20"/>
              <w:szCs w:val="20"/>
              <w:lang w:eastAsia="x-none"/>
            </w:rPr>
          </w:pPr>
          <w:bookmarkStart w:id="8" w:name="_Hlk62726794"/>
          <w:r w:rsidRPr="00922776">
            <w:rPr>
              <w:rFonts w:ascii="Cambria" w:hAnsi="Cambria"/>
              <w:b/>
              <w:sz w:val="20"/>
              <w:szCs w:val="20"/>
            </w:rPr>
            <w:t xml:space="preserve">Nr referencyjny: </w:t>
          </w:r>
          <w:bookmarkEnd w:id="8"/>
          <w:r w:rsidR="001B3963" w:rsidRPr="001B3963">
            <w:rPr>
              <w:rFonts w:ascii="Cambria" w:hAnsi="Cambria"/>
              <w:b/>
              <w:sz w:val="20"/>
              <w:szCs w:val="20"/>
            </w:rPr>
            <w:t>WIN.ZP.271.2.2022MD</w:t>
          </w:r>
        </w:p>
        <w:bookmarkEnd w:id="2"/>
        <w:p w14:paraId="21417CEA" w14:textId="7C935EBE" w:rsidR="00922776" w:rsidRPr="001D43E1" w:rsidRDefault="00922776" w:rsidP="00282B67">
          <w:pPr>
            <w:jc w:val="center"/>
          </w:pPr>
        </w:p>
      </w:tc>
      <w:tc>
        <w:tcPr>
          <w:tcW w:w="466" w:type="dxa"/>
          <w:vAlign w:val="center"/>
        </w:tcPr>
        <w:p w14:paraId="10677E98" w14:textId="4C35D9EA" w:rsidR="00922776" w:rsidRPr="001D43E1" w:rsidRDefault="00922776" w:rsidP="00282B67">
          <w:pPr>
            <w:jc w:val="center"/>
          </w:pPr>
        </w:p>
      </w:tc>
    </w:tr>
    <w:bookmarkEnd w:id="3"/>
    <w:bookmarkEnd w:id="4"/>
    <w:bookmarkEnd w:id="5"/>
    <w:bookmarkEnd w:id="6"/>
    <w:bookmarkEnd w:id="7"/>
  </w:tbl>
  <w:p w14:paraId="0C0FC555" w14:textId="546070FE" w:rsidR="00E375FC" w:rsidRPr="00282B67" w:rsidRDefault="00E375FC" w:rsidP="00282B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b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3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14.%2."/>
      <w:lvlJc w:val="left"/>
      <w:pPr>
        <w:tabs>
          <w:tab w:val="num" w:pos="876"/>
        </w:tabs>
        <w:ind w:left="876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Verdana" w:hAnsi="Verdana"/>
        <w:sz w:val="22"/>
        <w:szCs w:val="22"/>
      </w:rPr>
    </w:lvl>
  </w:abstractNum>
  <w:abstractNum w:abstractNumId="9" w15:restartNumberingAfterBreak="0">
    <w:nsid w:val="0000000A"/>
    <w:multiLevelType w:val="multilevel"/>
    <w:tmpl w:val="79F04DBC"/>
    <w:name w:val="WW8Num14"/>
    <w:lvl w:ilvl="0">
      <w:start w:val="7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862" w:hanging="720"/>
      </w:pPr>
      <w:rPr>
        <w:rFonts w:ascii="Verdana" w:hAnsi="Verdana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-284"/>
        </w:tabs>
        <w:ind w:left="1080" w:hanging="1080"/>
      </w:pPr>
      <w:rPr>
        <w:rFonts w:ascii="Verdana" w:hAnsi="Verdana" w:cs="Times New Roman" w:hint="default"/>
        <w:sz w:val="22"/>
        <w:szCs w:val="1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0000000C"/>
    <w:multiLevelType w:val="singleLevel"/>
    <w:tmpl w:val="0000000C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E"/>
    <w:multiLevelType w:val="singleLevel"/>
    <w:tmpl w:val="0000000E"/>
    <w:name w:val="WW8Num20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4" w15:restartNumberingAfterBreak="0">
    <w:nsid w:val="0000000F"/>
    <w:multiLevelType w:val="singleLevel"/>
    <w:tmpl w:val="0000000F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multilevel"/>
    <w:tmpl w:val="04023254"/>
    <w:name w:val="WW8Num24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86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18" w15:restartNumberingAfterBreak="0">
    <w:nsid w:val="00000013"/>
    <w:multiLevelType w:val="singleLevel"/>
    <w:tmpl w:val="00000013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 w:cs="Times New Roman"/>
        <w:b w:val="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5"/>
    <w:multiLevelType w:val="multilevel"/>
    <w:tmpl w:val="00000015"/>
    <w:name w:val="WW8Num2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1" w15:restartNumberingAfterBreak="0">
    <w:nsid w:val="00000016"/>
    <w:multiLevelType w:val="multilevel"/>
    <w:tmpl w:val="00000016"/>
    <w:name w:val="WW8Num2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216" w:hanging="720"/>
      </w:pPr>
      <w:rPr>
        <w:rFonts w:ascii="Symbol" w:hAnsi="Symbol" w:cs="Microsoft Sans Serif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712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68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64" w:hanging="108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6" w:hanging="144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72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768" w:hanging="1800"/>
      </w:pPr>
      <w:rPr>
        <w:rFonts w:ascii="Symbol" w:hAnsi="Symbol"/>
        <w:b w:val="0"/>
        <w:i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23" w15:restartNumberingAfterBreak="0">
    <w:nsid w:val="00000018"/>
    <w:multiLevelType w:val="multilevel"/>
    <w:tmpl w:val="00000018"/>
    <w:name w:val="WW8Num32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24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B"/>
    <w:multiLevelType w:val="multilevel"/>
    <w:tmpl w:val="F2CE915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19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7" w15:restartNumberingAfterBreak="0">
    <w:nsid w:val="0000001C"/>
    <w:multiLevelType w:val="singleLevel"/>
    <w:tmpl w:val="0000001C"/>
    <w:name w:val="WW8Num37"/>
    <w:lvl w:ilvl="0">
      <w:start w:val="1"/>
      <w:numFmt w:val="bullet"/>
      <w:lvlText w:val=""/>
      <w:lvlJc w:val="left"/>
      <w:pPr>
        <w:tabs>
          <w:tab w:val="num" w:pos="765"/>
        </w:tabs>
        <w:ind w:left="765" w:hanging="360"/>
      </w:pPr>
      <w:rPr>
        <w:rFonts w:ascii="Wingdings" w:hAnsi="Wingdings" w:cs="StarSymbol"/>
        <w:sz w:val="18"/>
        <w:szCs w:val="18"/>
      </w:rPr>
    </w:lvl>
  </w:abstractNum>
  <w:abstractNum w:abstractNumId="28" w15:restartNumberingAfterBreak="0">
    <w:nsid w:val="0000001D"/>
    <w:multiLevelType w:val="singleLevel"/>
    <w:tmpl w:val="0000001D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tarSymbol" w:hAnsi="StarSymbol" w:cs="StarSymbol"/>
        <w:sz w:val="18"/>
        <w:szCs w:val="18"/>
      </w:rPr>
    </w:lvl>
  </w:abstractNum>
  <w:abstractNum w:abstractNumId="29" w15:restartNumberingAfterBreak="0">
    <w:nsid w:val="0000001E"/>
    <w:multiLevelType w:val="singleLevel"/>
    <w:tmpl w:val="0000001E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0" w15:restartNumberingAfterBreak="0">
    <w:nsid w:val="0000001F"/>
    <w:multiLevelType w:val="multilevel"/>
    <w:tmpl w:val="0000001F"/>
    <w:name w:val="WW8Num4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31" w15:restartNumberingAfterBreak="0">
    <w:nsid w:val="00000020"/>
    <w:multiLevelType w:val="multilevel"/>
    <w:tmpl w:val="00000020"/>
    <w:name w:val="WW8Num41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659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32" w15:restartNumberingAfterBreak="0">
    <w:nsid w:val="00000021"/>
    <w:multiLevelType w:val="singleLevel"/>
    <w:tmpl w:val="00000021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3" w15:restartNumberingAfterBreak="0">
    <w:nsid w:val="00000022"/>
    <w:multiLevelType w:val="singleLevel"/>
    <w:tmpl w:val="00000022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46"/>
    <w:lvl w:ilvl="0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/>
        <w:color w:val="auto"/>
      </w:rPr>
    </w:lvl>
  </w:abstractNum>
  <w:abstractNum w:abstractNumId="35" w15:restartNumberingAfterBreak="0">
    <w:nsid w:val="00000024"/>
    <w:multiLevelType w:val="singleLevel"/>
    <w:tmpl w:val="00000024"/>
    <w:name w:val="WW8Num50"/>
    <w:lvl w:ilvl="0">
      <w:start w:val="1"/>
      <w:numFmt w:val="decimal"/>
      <w:lvlText w:val="%1."/>
      <w:lvlJc w:val="left"/>
      <w:pPr>
        <w:tabs>
          <w:tab w:val="num" w:pos="540"/>
        </w:tabs>
        <w:ind w:left="18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</w:rPr>
    </w:lvl>
  </w:abstractNum>
  <w:abstractNum w:abstractNumId="36" w15:restartNumberingAfterBreak="0">
    <w:nsid w:val="00000025"/>
    <w:multiLevelType w:val="singleLevel"/>
    <w:tmpl w:val="00000025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6"/>
    <w:multiLevelType w:val="singleLevel"/>
    <w:tmpl w:val="0000002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38" w15:restartNumberingAfterBreak="0">
    <w:nsid w:val="00000027"/>
    <w:multiLevelType w:val="singleLevel"/>
    <w:tmpl w:val="00000027"/>
    <w:name w:val="WW8Num56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39" w15:restartNumberingAfterBreak="0">
    <w:nsid w:val="00000028"/>
    <w:multiLevelType w:val="singleLevel"/>
    <w:tmpl w:val="00000028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9"/>
    <w:multiLevelType w:val="multilevel"/>
    <w:tmpl w:val="00000029"/>
    <w:name w:val="WW8Num5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0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41" w15:restartNumberingAfterBreak="0">
    <w:nsid w:val="0000002A"/>
    <w:multiLevelType w:val="multilevel"/>
    <w:tmpl w:val="0000002A"/>
    <w:name w:val="WW8Num59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75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42" w15:restartNumberingAfterBreak="0">
    <w:nsid w:val="0000002D"/>
    <w:multiLevelType w:val="singleLevel"/>
    <w:tmpl w:val="0000002D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</w:abstractNum>
  <w:abstractNum w:abstractNumId="43" w15:restartNumberingAfterBreak="0">
    <w:nsid w:val="0000002F"/>
    <w:multiLevelType w:val="singleLevel"/>
    <w:tmpl w:val="0000002F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44" w15:restartNumberingAfterBreak="0">
    <w:nsid w:val="00000030"/>
    <w:multiLevelType w:val="singleLevel"/>
    <w:tmpl w:val="00000030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5" w15:restartNumberingAfterBreak="0">
    <w:nsid w:val="00000031"/>
    <w:multiLevelType w:val="singleLevel"/>
    <w:tmpl w:val="00000031"/>
    <w:name w:val="WW8Num53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46" w15:restartNumberingAfterBreak="0">
    <w:nsid w:val="00000032"/>
    <w:multiLevelType w:val="multilevel"/>
    <w:tmpl w:val="000000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7" w15:restartNumberingAfterBreak="0">
    <w:nsid w:val="00000033"/>
    <w:multiLevelType w:val="multilevel"/>
    <w:tmpl w:val="00000033"/>
    <w:lvl w:ilvl="0">
      <w:start w:val="17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8" w15:restartNumberingAfterBreak="0">
    <w:nsid w:val="00000034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9" w15:restartNumberingAfterBreak="0">
    <w:nsid w:val="00000038"/>
    <w:multiLevelType w:val="multilevel"/>
    <w:tmpl w:val="1370163A"/>
    <w:name w:val="WW8Num6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50" w15:restartNumberingAfterBreak="0">
    <w:nsid w:val="00000039"/>
    <w:multiLevelType w:val="singleLevel"/>
    <w:tmpl w:val="00000039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1" w15:restartNumberingAfterBreak="0">
    <w:nsid w:val="0000003B"/>
    <w:multiLevelType w:val="multilevel"/>
    <w:tmpl w:val="0000003B"/>
    <w:name w:val="WW8Num63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</w:lvl>
  </w:abstractNum>
  <w:abstractNum w:abstractNumId="52" w15:restartNumberingAfterBreak="0">
    <w:nsid w:val="0000003C"/>
    <w:multiLevelType w:val="multilevel"/>
    <w:tmpl w:val="0000003C"/>
    <w:name w:val="WW8Num64"/>
    <w:lvl w:ilvl="0">
      <w:start w:val="18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72" w:hanging="1800"/>
      </w:pPr>
    </w:lvl>
  </w:abstractNum>
  <w:abstractNum w:abstractNumId="53" w15:restartNumberingAfterBreak="0">
    <w:nsid w:val="0000003E"/>
    <w:multiLevelType w:val="multilevel"/>
    <w:tmpl w:val="99AA7C56"/>
    <w:name w:val="WW8Num66"/>
    <w:lvl w:ilvl="0">
      <w:start w:val="20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4" w15:restartNumberingAfterBreak="0">
    <w:nsid w:val="0000003F"/>
    <w:multiLevelType w:val="multilevel"/>
    <w:tmpl w:val="0000003F"/>
    <w:name w:val="WW8Num67"/>
    <w:lvl w:ilvl="0">
      <w:start w:val="7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76" w:hanging="72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23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0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2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7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9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48" w:hanging="1800"/>
      </w:pPr>
    </w:lvl>
  </w:abstractNum>
  <w:abstractNum w:abstractNumId="55" w15:restartNumberingAfterBreak="0">
    <w:nsid w:val="00000041"/>
    <w:multiLevelType w:val="singleLevel"/>
    <w:tmpl w:val="00000041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6" w15:restartNumberingAfterBreak="0">
    <w:nsid w:val="00000046"/>
    <w:multiLevelType w:val="singleLevel"/>
    <w:tmpl w:val="00000046"/>
    <w:name w:val="WW8Num7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7" w15:restartNumberingAfterBreak="0">
    <w:nsid w:val="00000049"/>
    <w:multiLevelType w:val="singleLevel"/>
    <w:tmpl w:val="00000049"/>
    <w:name w:val="WW8Num78"/>
    <w:lvl w:ilvl="0">
      <w:start w:val="1"/>
      <w:numFmt w:val="bullet"/>
      <w:lvlText w:val=""/>
      <w:lvlJc w:val="left"/>
      <w:pPr>
        <w:tabs>
          <w:tab w:val="num" w:pos="0"/>
        </w:tabs>
        <w:ind w:left="1211" w:hanging="360"/>
      </w:pPr>
      <w:rPr>
        <w:rFonts w:ascii="Symbol" w:hAnsi="Symbol"/>
      </w:rPr>
    </w:lvl>
  </w:abstractNum>
  <w:abstractNum w:abstractNumId="58" w15:restartNumberingAfterBreak="0">
    <w:nsid w:val="0000004A"/>
    <w:multiLevelType w:val="singleLevel"/>
    <w:tmpl w:val="0000004A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59" w15:restartNumberingAfterBreak="0">
    <w:nsid w:val="0000004B"/>
    <w:multiLevelType w:val="singleLevel"/>
    <w:tmpl w:val="0000004B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0" w15:restartNumberingAfterBreak="0">
    <w:nsid w:val="0000004C"/>
    <w:multiLevelType w:val="singleLevel"/>
    <w:tmpl w:val="0000004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</w:abstractNum>
  <w:abstractNum w:abstractNumId="61" w15:restartNumberingAfterBreak="0">
    <w:nsid w:val="0000004D"/>
    <w:multiLevelType w:val="singleLevel"/>
    <w:tmpl w:val="0000004D"/>
    <w:name w:val="WW8Num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16"/>
        <w:vertAlign w:val="baseline"/>
      </w:rPr>
    </w:lvl>
  </w:abstractNum>
  <w:abstractNum w:abstractNumId="62" w15:restartNumberingAfterBreak="0">
    <w:nsid w:val="0000004E"/>
    <w:multiLevelType w:val="singleLevel"/>
    <w:tmpl w:val="0000004E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3" w15:restartNumberingAfterBreak="0">
    <w:nsid w:val="00000050"/>
    <w:multiLevelType w:val="singleLevel"/>
    <w:tmpl w:val="00000050"/>
    <w:name w:val="WW8Num8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/>
        <w:sz w:val="18"/>
        <w:szCs w:val="18"/>
      </w:rPr>
    </w:lvl>
  </w:abstractNum>
  <w:abstractNum w:abstractNumId="64" w15:restartNumberingAfterBreak="0">
    <w:nsid w:val="00000051"/>
    <w:multiLevelType w:val="singleLevel"/>
    <w:tmpl w:val="00000051"/>
    <w:name w:val="WW8Num86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5" w15:restartNumberingAfterBreak="0">
    <w:nsid w:val="00000052"/>
    <w:multiLevelType w:val="multilevel"/>
    <w:tmpl w:val="00000052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54"/>
    <w:multiLevelType w:val="multilevel"/>
    <w:tmpl w:val="00000054"/>
    <w:name w:val="WW8Num89"/>
    <w:lvl w:ilvl="0">
      <w:start w:val="22"/>
      <w:numFmt w:val="decimal"/>
      <w:lvlText w:val="%1"/>
      <w:lvlJc w:val="left"/>
      <w:pPr>
        <w:tabs>
          <w:tab w:val="num" w:pos="0"/>
        </w:tabs>
        <w:ind w:left="375" w:hanging="375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75" w:hanging="375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u w:val="none"/>
      </w:rPr>
    </w:lvl>
  </w:abstractNum>
  <w:abstractNum w:abstractNumId="67" w15:restartNumberingAfterBreak="0">
    <w:nsid w:val="00000056"/>
    <w:multiLevelType w:val="singleLevel"/>
    <w:tmpl w:val="0000005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68" w15:restartNumberingAfterBreak="0">
    <w:nsid w:val="00000057"/>
    <w:multiLevelType w:val="singleLevel"/>
    <w:tmpl w:val="00000057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</w:abstractNum>
  <w:abstractNum w:abstractNumId="69" w15:restartNumberingAfterBreak="0">
    <w:nsid w:val="0000005A"/>
    <w:multiLevelType w:val="singleLevel"/>
    <w:tmpl w:val="0000005A"/>
    <w:name w:val="WW8Num9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</w:abstractNum>
  <w:abstractNum w:abstractNumId="70" w15:restartNumberingAfterBreak="0">
    <w:nsid w:val="0000005D"/>
    <w:multiLevelType w:val="singleLevel"/>
    <w:tmpl w:val="0000005D"/>
    <w:name w:val="WW8Num9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71" w15:restartNumberingAfterBreak="0">
    <w:nsid w:val="0000005E"/>
    <w:multiLevelType w:val="multilevel"/>
    <w:tmpl w:val="0000005E"/>
    <w:name w:val="WW8Num9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-113"/>
        </w:tabs>
        <w:ind w:left="815" w:hanging="360"/>
      </w:pPr>
    </w:lvl>
    <w:lvl w:ilvl="2">
      <w:start w:val="1"/>
      <w:numFmt w:val="lowerRoman"/>
      <w:lvlText w:val="%3."/>
      <w:lvlJc w:val="left"/>
      <w:pPr>
        <w:tabs>
          <w:tab w:val="num" w:pos="-113"/>
        </w:tabs>
        <w:ind w:left="2047" w:hanging="180"/>
      </w:pPr>
    </w:lvl>
    <w:lvl w:ilvl="3">
      <w:start w:val="1"/>
      <w:numFmt w:val="decimal"/>
      <w:lvlText w:val="%4."/>
      <w:lvlJc w:val="left"/>
      <w:pPr>
        <w:tabs>
          <w:tab w:val="num" w:pos="-113"/>
        </w:tabs>
        <w:ind w:left="2767" w:hanging="360"/>
      </w:p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487" w:hanging="360"/>
      </w:pPr>
    </w:lvl>
    <w:lvl w:ilvl="5">
      <w:start w:val="1"/>
      <w:numFmt w:val="lowerRoman"/>
      <w:lvlText w:val="%6."/>
      <w:lvlJc w:val="left"/>
      <w:pPr>
        <w:tabs>
          <w:tab w:val="num" w:pos="-113"/>
        </w:tabs>
        <w:ind w:left="4207" w:hanging="180"/>
      </w:pPr>
    </w:lvl>
    <w:lvl w:ilvl="6">
      <w:start w:val="1"/>
      <w:numFmt w:val="decimal"/>
      <w:lvlText w:val="%7."/>
      <w:lvlJc w:val="left"/>
      <w:pPr>
        <w:tabs>
          <w:tab w:val="num" w:pos="-113"/>
        </w:tabs>
        <w:ind w:left="4927" w:hanging="360"/>
      </w:p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647" w:hanging="360"/>
      </w:pPr>
    </w:lvl>
    <w:lvl w:ilvl="8">
      <w:start w:val="1"/>
      <w:numFmt w:val="lowerRoman"/>
      <w:lvlText w:val="%9."/>
      <w:lvlJc w:val="left"/>
      <w:pPr>
        <w:tabs>
          <w:tab w:val="num" w:pos="-113"/>
        </w:tabs>
        <w:ind w:left="6367" w:hanging="180"/>
      </w:pPr>
    </w:lvl>
  </w:abstractNum>
  <w:abstractNum w:abstractNumId="72" w15:restartNumberingAfterBreak="0">
    <w:nsid w:val="0000005F"/>
    <w:multiLevelType w:val="singleLevel"/>
    <w:tmpl w:val="0000005F"/>
    <w:name w:val="WW8Num100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3" w15:restartNumberingAfterBreak="0">
    <w:nsid w:val="00000060"/>
    <w:multiLevelType w:val="singleLevel"/>
    <w:tmpl w:val="27EABACE"/>
    <w:name w:val="WW8Num101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b w:val="0"/>
      </w:rPr>
    </w:lvl>
  </w:abstractNum>
  <w:abstractNum w:abstractNumId="74" w15:restartNumberingAfterBreak="0">
    <w:nsid w:val="00000061"/>
    <w:multiLevelType w:val="multilevel"/>
    <w:tmpl w:val="00000061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5" w15:restartNumberingAfterBreak="0">
    <w:nsid w:val="00000062"/>
    <w:multiLevelType w:val="singleLevel"/>
    <w:tmpl w:val="00000062"/>
    <w:name w:val="WW8Num1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6" w15:restartNumberingAfterBreak="0">
    <w:nsid w:val="00000063"/>
    <w:multiLevelType w:val="multilevel"/>
    <w:tmpl w:val="62CA6F22"/>
    <w:name w:val="WW8Num104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9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5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0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39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7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744" w:hanging="1800"/>
      </w:pPr>
    </w:lvl>
  </w:abstractNum>
  <w:abstractNum w:abstractNumId="77" w15:restartNumberingAfterBreak="0">
    <w:nsid w:val="00000068"/>
    <w:multiLevelType w:val="multilevel"/>
    <w:tmpl w:val="00000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78" w15:restartNumberingAfterBreak="0">
    <w:nsid w:val="00770900"/>
    <w:multiLevelType w:val="single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79" w15:restartNumberingAfterBreak="0">
    <w:nsid w:val="04A01145"/>
    <w:multiLevelType w:val="hybridMultilevel"/>
    <w:tmpl w:val="88C0D30A"/>
    <w:lvl w:ilvl="0" w:tplc="C1985BCE">
      <w:start w:val="1"/>
      <w:numFmt w:val="bullet"/>
      <w:lvlText w:val=""/>
      <w:lvlJc w:val="left"/>
      <w:pPr>
        <w:ind w:left="720" w:hanging="360"/>
      </w:pPr>
      <w:rPr>
        <w:rFonts w:ascii="Verdana" w:hAnsi="Verdana" w:cs="Verdana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131245A5"/>
    <w:multiLevelType w:val="singleLevel"/>
    <w:tmpl w:val="00000034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1" w15:restartNumberingAfterBreak="0">
    <w:nsid w:val="1D9D565E"/>
    <w:multiLevelType w:val="multilevel"/>
    <w:tmpl w:val="123284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0"/>
        </w:tabs>
        <w:ind w:left="1150" w:hanging="720"/>
      </w:pPr>
    </w:lvl>
    <w:lvl w:ilvl="2">
      <w:start w:val="1"/>
      <w:numFmt w:val="decimal"/>
      <w:lvlText w:val="%1.%2.%3."/>
      <w:lvlJc w:val="left"/>
      <w:pPr>
        <w:tabs>
          <w:tab w:val="num" w:pos="1580"/>
        </w:tabs>
        <w:ind w:left="1580" w:hanging="720"/>
      </w:pPr>
    </w:lvl>
    <w:lvl w:ilvl="3">
      <w:start w:val="1"/>
      <w:numFmt w:val="decimal"/>
      <w:lvlText w:val="%1.%2.%3.%4."/>
      <w:lvlJc w:val="left"/>
      <w:pPr>
        <w:tabs>
          <w:tab w:val="num" w:pos="2370"/>
        </w:tabs>
        <w:ind w:left="2370" w:hanging="1080"/>
      </w:pPr>
    </w:lvl>
    <w:lvl w:ilvl="4">
      <w:start w:val="1"/>
      <w:numFmt w:val="decimal"/>
      <w:lvlText w:val="%1.%2.%3.%4.%5."/>
      <w:lvlJc w:val="left"/>
      <w:pPr>
        <w:tabs>
          <w:tab w:val="num" w:pos="2800"/>
        </w:tabs>
        <w:ind w:left="2800" w:hanging="1080"/>
      </w:p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020"/>
        </w:tabs>
        <w:ind w:left="40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10"/>
        </w:tabs>
        <w:ind w:left="48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240"/>
        </w:tabs>
        <w:ind w:left="5240" w:hanging="1800"/>
      </w:pPr>
    </w:lvl>
  </w:abstractNum>
  <w:abstractNum w:abstractNumId="82" w15:restartNumberingAfterBreak="0">
    <w:nsid w:val="23E84532"/>
    <w:multiLevelType w:val="hybridMultilevel"/>
    <w:tmpl w:val="19B80206"/>
    <w:lvl w:ilvl="0" w:tplc="EFBEED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2A192945"/>
    <w:multiLevelType w:val="multilevel"/>
    <w:tmpl w:val="EC3E9E90"/>
    <w:lvl w:ilvl="0">
      <w:start w:val="13"/>
      <w:numFmt w:val="decimal"/>
      <w:lvlText w:val="%1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84" w15:restartNumberingAfterBreak="0">
    <w:nsid w:val="34124D2D"/>
    <w:multiLevelType w:val="multilevel"/>
    <w:tmpl w:val="D49888E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5" w15:restartNumberingAfterBreak="0">
    <w:nsid w:val="35EA184F"/>
    <w:multiLevelType w:val="hybridMultilevel"/>
    <w:tmpl w:val="1C36AA7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D954A8F"/>
    <w:multiLevelType w:val="multilevel"/>
    <w:tmpl w:val="2E8AD9F4"/>
    <w:lvl w:ilvl="0">
      <w:start w:val="1"/>
      <w:numFmt w:val="lowerLetter"/>
      <w:lvlText w:val="%1)"/>
      <w:lvlJc w:val="left"/>
      <w:pPr>
        <w:tabs>
          <w:tab w:val="num" w:pos="426"/>
        </w:tabs>
        <w:ind w:left="906" w:hanging="480"/>
      </w:pPr>
      <w:rPr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num" w:pos="426"/>
        </w:tabs>
        <w:ind w:left="906" w:hanging="480"/>
      </w:pPr>
      <w:rPr>
        <w:rFonts w:ascii="Times New Roman" w:hAnsi="Times New Roman" w:cs="Times New Roman"/>
        <w:sz w:val="22"/>
        <w:szCs w:val="22"/>
      </w:rPr>
    </w:lvl>
    <w:lvl w:ilvl="2">
      <w:start w:val="5"/>
      <w:numFmt w:val="decimal"/>
      <w:lvlText w:val="%1.%2.%3"/>
      <w:lvlJc w:val="left"/>
      <w:pPr>
        <w:tabs>
          <w:tab w:val="num" w:pos="426"/>
        </w:tabs>
        <w:ind w:left="1288" w:hanging="720"/>
      </w:pPr>
      <w:rPr>
        <w:rFonts w:ascii="Marlett" w:hAnsi="Marlett"/>
      </w:rPr>
    </w:lvl>
    <w:lvl w:ilvl="3">
      <w:start w:val="1"/>
      <w:numFmt w:val="decimal"/>
      <w:lvlText w:val="%1.%2.%3.%4"/>
      <w:lvlJc w:val="left"/>
      <w:pPr>
        <w:tabs>
          <w:tab w:val="num" w:pos="426"/>
        </w:tabs>
        <w:ind w:left="1790" w:hanging="108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26"/>
        </w:tabs>
        <w:ind w:left="1506" w:hanging="108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426"/>
        </w:tabs>
        <w:ind w:left="1866" w:hanging="144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426"/>
        </w:tabs>
        <w:ind w:left="2226" w:hanging="1800"/>
      </w:pPr>
      <w:rPr>
        <w:rFonts w:ascii="Times New Roman" w:hAnsi="Times New Roman" w:cs="Times New Roman"/>
        <w:sz w:val="22"/>
        <w:szCs w:val="22"/>
      </w:rPr>
    </w:lvl>
  </w:abstractNum>
  <w:abstractNum w:abstractNumId="87" w15:restartNumberingAfterBreak="0">
    <w:nsid w:val="3EC434C4"/>
    <w:multiLevelType w:val="multilevel"/>
    <w:tmpl w:val="FF3E9B0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8" w15:restartNumberingAfterBreak="0">
    <w:nsid w:val="4AE03911"/>
    <w:multiLevelType w:val="hybridMultilevel"/>
    <w:tmpl w:val="A7AC0D4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4EA97ED4"/>
    <w:multiLevelType w:val="multilevel"/>
    <w:tmpl w:val="1E8A13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0" w15:restartNumberingAfterBreak="0">
    <w:nsid w:val="4FF66263"/>
    <w:multiLevelType w:val="hybridMultilevel"/>
    <w:tmpl w:val="AA389D14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1" w15:restartNumberingAfterBreak="0">
    <w:nsid w:val="51101EC9"/>
    <w:multiLevelType w:val="hybridMultilevel"/>
    <w:tmpl w:val="A8F670F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2" w15:restartNumberingAfterBreak="0">
    <w:nsid w:val="54590FFC"/>
    <w:multiLevelType w:val="hybridMultilevel"/>
    <w:tmpl w:val="DEC25C72"/>
    <w:name w:val="WW8Num242"/>
    <w:lvl w:ilvl="0" w:tplc="723271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3" w15:restartNumberingAfterBreak="0">
    <w:nsid w:val="579B1929"/>
    <w:multiLevelType w:val="hybridMultilevel"/>
    <w:tmpl w:val="D64EE512"/>
    <w:lvl w:ilvl="0" w:tplc="0000005F">
      <w:start w:val="25"/>
      <w:numFmt w:val="bullet"/>
      <w:lvlText w:val="-"/>
      <w:lvlJc w:val="left"/>
      <w:pPr>
        <w:ind w:left="1571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4" w15:restartNumberingAfterBreak="0">
    <w:nsid w:val="6EB575E8"/>
    <w:multiLevelType w:val="multilevel"/>
    <w:tmpl w:val="68563E64"/>
    <w:name w:val="WW8Num24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644" w:hanging="360"/>
      </w:pPr>
      <w:rPr>
        <w:rFonts w:ascii="StarSymbol" w:hAnsi="StarSymbol" w:cs="StarSymbol" w:hint="default"/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42"/>
        </w:tabs>
        <w:ind w:left="1714" w:hanging="72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2140" w:hanging="720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142"/>
        </w:tabs>
        <w:ind w:left="2926" w:hanging="1080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142"/>
        </w:tabs>
        <w:ind w:left="3352" w:hanging="1080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142"/>
        </w:tabs>
        <w:ind w:left="4138" w:hanging="1440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142"/>
        </w:tabs>
        <w:ind w:left="4924" w:hanging="1800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42"/>
        </w:tabs>
        <w:ind w:left="5350" w:hanging="1800"/>
      </w:pPr>
      <w:rPr>
        <w:rFonts w:ascii="StarSymbol" w:hAnsi="StarSymbol" w:cs="StarSymbol" w:hint="default"/>
        <w:sz w:val="18"/>
        <w:szCs w:val="18"/>
      </w:rPr>
    </w:lvl>
  </w:abstractNum>
  <w:abstractNum w:abstractNumId="95" w15:restartNumberingAfterBreak="0">
    <w:nsid w:val="729765E2"/>
    <w:multiLevelType w:val="singleLevel"/>
    <w:tmpl w:val="0000004B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vertAlign w:val="baseline"/>
      </w:rPr>
    </w:lvl>
  </w:abstractNum>
  <w:abstractNum w:abstractNumId="96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7" w15:restartNumberingAfterBreak="0">
    <w:nsid w:val="7A35128F"/>
    <w:multiLevelType w:val="hybridMultilevel"/>
    <w:tmpl w:val="7714D23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7"/>
  </w:num>
  <w:num w:numId="9">
    <w:abstractNumId w:val="24"/>
  </w:num>
  <w:num w:numId="10">
    <w:abstractNumId w:val="26"/>
  </w:num>
  <w:num w:numId="11">
    <w:abstractNumId w:val="27"/>
  </w:num>
  <w:num w:numId="12">
    <w:abstractNumId w:val="33"/>
  </w:num>
  <w:num w:numId="13">
    <w:abstractNumId w:val="35"/>
  </w:num>
  <w:num w:numId="14">
    <w:abstractNumId w:val="37"/>
  </w:num>
  <w:num w:numId="15">
    <w:abstractNumId w:val="42"/>
  </w:num>
  <w:num w:numId="16">
    <w:abstractNumId w:val="46"/>
  </w:num>
  <w:num w:numId="17">
    <w:abstractNumId w:val="47"/>
  </w:num>
  <w:num w:numId="18">
    <w:abstractNumId w:val="48"/>
  </w:num>
  <w:num w:numId="19">
    <w:abstractNumId w:val="49"/>
  </w:num>
  <w:num w:numId="20">
    <w:abstractNumId w:val="51"/>
  </w:num>
  <w:num w:numId="21">
    <w:abstractNumId w:val="52"/>
  </w:num>
  <w:num w:numId="22">
    <w:abstractNumId w:val="53"/>
  </w:num>
  <w:num w:numId="23">
    <w:abstractNumId w:val="54"/>
  </w:num>
  <w:num w:numId="24">
    <w:abstractNumId w:val="55"/>
  </w:num>
  <w:num w:numId="25">
    <w:abstractNumId w:val="56"/>
  </w:num>
  <w:num w:numId="26">
    <w:abstractNumId w:val="57"/>
  </w:num>
  <w:num w:numId="27">
    <w:abstractNumId w:val="58"/>
  </w:num>
  <w:num w:numId="28">
    <w:abstractNumId w:val="59"/>
  </w:num>
  <w:num w:numId="29">
    <w:abstractNumId w:val="61"/>
  </w:num>
  <w:num w:numId="30">
    <w:abstractNumId w:val="64"/>
  </w:num>
  <w:num w:numId="31">
    <w:abstractNumId w:val="65"/>
  </w:num>
  <w:num w:numId="32">
    <w:abstractNumId w:val="66"/>
  </w:num>
  <w:num w:numId="33">
    <w:abstractNumId w:val="67"/>
  </w:num>
  <w:num w:numId="34">
    <w:abstractNumId w:val="68"/>
  </w:num>
  <w:num w:numId="35">
    <w:abstractNumId w:val="70"/>
  </w:num>
  <w:num w:numId="36">
    <w:abstractNumId w:val="73"/>
  </w:num>
  <w:num w:numId="37">
    <w:abstractNumId w:val="74"/>
  </w:num>
  <w:num w:numId="38">
    <w:abstractNumId w:val="75"/>
  </w:num>
  <w:num w:numId="39">
    <w:abstractNumId w:val="76"/>
  </w:num>
  <w:num w:numId="40">
    <w:abstractNumId w:val="84"/>
  </w:num>
  <w:num w:numId="41">
    <w:abstractNumId w:val="93"/>
  </w:num>
  <w:num w:numId="42">
    <w:abstractNumId w:val="90"/>
  </w:num>
  <w:num w:numId="43">
    <w:abstractNumId w:val="92"/>
  </w:num>
  <w:num w:numId="44">
    <w:abstractNumId w:val="87"/>
  </w:num>
  <w:num w:numId="45">
    <w:abstractNumId w:val="83"/>
  </w:num>
  <w:num w:numId="46">
    <w:abstractNumId w:val="78"/>
  </w:num>
  <w:num w:numId="47">
    <w:abstractNumId w:val="95"/>
  </w:num>
  <w:num w:numId="48">
    <w:abstractNumId w:val="80"/>
  </w:num>
  <w:num w:numId="49">
    <w:abstractNumId w:val="43"/>
  </w:num>
  <w:num w:numId="50">
    <w:abstractNumId w:val="44"/>
  </w:num>
  <w:num w:numId="51">
    <w:abstractNumId w:val="45"/>
  </w:num>
  <w:num w:numId="52">
    <w:abstractNumId w:val="50"/>
  </w:num>
  <w:num w:numId="53">
    <w:abstractNumId w:val="62"/>
  </w:num>
  <w:num w:numId="54">
    <w:abstractNumId w:val="63"/>
  </w:num>
  <w:num w:numId="55">
    <w:abstractNumId w:val="69"/>
  </w:num>
  <w:num w:numId="56">
    <w:abstractNumId w:val="71"/>
  </w:num>
  <w:num w:numId="57">
    <w:abstractNumId w:val="72"/>
  </w:num>
  <w:num w:numId="58">
    <w:abstractNumId w:val="77"/>
  </w:num>
  <w:num w:numId="59">
    <w:abstractNumId w:val="81"/>
  </w:num>
  <w:num w:numId="60">
    <w:abstractNumId w:val="88"/>
  </w:num>
  <w:num w:numId="61">
    <w:abstractNumId w:val="97"/>
  </w:num>
  <w:num w:numId="62">
    <w:abstractNumId w:val="91"/>
  </w:num>
  <w:num w:numId="63">
    <w:abstractNumId w:val="89"/>
  </w:num>
  <w:num w:numId="64">
    <w:abstractNumId w:val="94"/>
  </w:num>
  <w:num w:numId="65">
    <w:abstractNumId w:val="86"/>
  </w:num>
  <w:num w:numId="66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96"/>
  </w:num>
  <w:num w:numId="69">
    <w:abstractNumId w:val="7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4C1"/>
    <w:rsid w:val="00020BBE"/>
    <w:rsid w:val="00021D87"/>
    <w:rsid w:val="00026AE8"/>
    <w:rsid w:val="0003608A"/>
    <w:rsid w:val="00036D33"/>
    <w:rsid w:val="0004088B"/>
    <w:rsid w:val="0004750E"/>
    <w:rsid w:val="0008209F"/>
    <w:rsid w:val="000837E4"/>
    <w:rsid w:val="00092CD3"/>
    <w:rsid w:val="000D2A76"/>
    <w:rsid w:val="000E55A4"/>
    <w:rsid w:val="000F445D"/>
    <w:rsid w:val="000F58DA"/>
    <w:rsid w:val="001053B7"/>
    <w:rsid w:val="001179B6"/>
    <w:rsid w:val="00120172"/>
    <w:rsid w:val="00126B89"/>
    <w:rsid w:val="00137065"/>
    <w:rsid w:val="00172E43"/>
    <w:rsid w:val="0018008F"/>
    <w:rsid w:val="0019201D"/>
    <w:rsid w:val="001A4885"/>
    <w:rsid w:val="001B3963"/>
    <w:rsid w:val="001B5E41"/>
    <w:rsid w:val="001D07D8"/>
    <w:rsid w:val="001D0805"/>
    <w:rsid w:val="001E3D72"/>
    <w:rsid w:val="00226C54"/>
    <w:rsid w:val="00237156"/>
    <w:rsid w:val="00282B67"/>
    <w:rsid w:val="002866B9"/>
    <w:rsid w:val="002A123E"/>
    <w:rsid w:val="002A368E"/>
    <w:rsid w:val="002A3CA1"/>
    <w:rsid w:val="002A55FE"/>
    <w:rsid w:val="002A72A2"/>
    <w:rsid w:val="002B0762"/>
    <w:rsid w:val="002D0625"/>
    <w:rsid w:val="002D677E"/>
    <w:rsid w:val="002D7E77"/>
    <w:rsid w:val="002E0E83"/>
    <w:rsid w:val="002E3EE6"/>
    <w:rsid w:val="002F106F"/>
    <w:rsid w:val="00301D5F"/>
    <w:rsid w:val="00310A79"/>
    <w:rsid w:val="00310C4C"/>
    <w:rsid w:val="00334EAD"/>
    <w:rsid w:val="00340A5B"/>
    <w:rsid w:val="00345B77"/>
    <w:rsid w:val="00346882"/>
    <w:rsid w:val="003573F1"/>
    <w:rsid w:val="0036320D"/>
    <w:rsid w:val="00390523"/>
    <w:rsid w:val="003925D5"/>
    <w:rsid w:val="003A5ECF"/>
    <w:rsid w:val="003C621B"/>
    <w:rsid w:val="003D25E9"/>
    <w:rsid w:val="003E0CB6"/>
    <w:rsid w:val="003E44D8"/>
    <w:rsid w:val="003F7B7F"/>
    <w:rsid w:val="00401124"/>
    <w:rsid w:val="00417A68"/>
    <w:rsid w:val="00420BDC"/>
    <w:rsid w:val="0043361B"/>
    <w:rsid w:val="00435C81"/>
    <w:rsid w:val="00455CBF"/>
    <w:rsid w:val="004744F2"/>
    <w:rsid w:val="00484A96"/>
    <w:rsid w:val="004A3682"/>
    <w:rsid w:val="004B76C4"/>
    <w:rsid w:val="004C3AB5"/>
    <w:rsid w:val="004D568B"/>
    <w:rsid w:val="004D6B51"/>
    <w:rsid w:val="004E280D"/>
    <w:rsid w:val="004E4DE4"/>
    <w:rsid w:val="00515638"/>
    <w:rsid w:val="0053585D"/>
    <w:rsid w:val="00535E4B"/>
    <w:rsid w:val="0055563A"/>
    <w:rsid w:val="00561391"/>
    <w:rsid w:val="0058129F"/>
    <w:rsid w:val="005B2A83"/>
    <w:rsid w:val="005C503D"/>
    <w:rsid w:val="005C7992"/>
    <w:rsid w:val="005D0AA2"/>
    <w:rsid w:val="005D2AB0"/>
    <w:rsid w:val="005D5D8C"/>
    <w:rsid w:val="005F09FD"/>
    <w:rsid w:val="005F2E3D"/>
    <w:rsid w:val="005F40E8"/>
    <w:rsid w:val="00601368"/>
    <w:rsid w:val="00624439"/>
    <w:rsid w:val="00630584"/>
    <w:rsid w:val="00637C44"/>
    <w:rsid w:val="006600EA"/>
    <w:rsid w:val="00660D68"/>
    <w:rsid w:val="00667109"/>
    <w:rsid w:val="006911F4"/>
    <w:rsid w:val="00692E0C"/>
    <w:rsid w:val="006A5A41"/>
    <w:rsid w:val="006B36C7"/>
    <w:rsid w:val="006B4514"/>
    <w:rsid w:val="006C4B8B"/>
    <w:rsid w:val="006D4D10"/>
    <w:rsid w:val="006D658B"/>
    <w:rsid w:val="006F165E"/>
    <w:rsid w:val="007144A8"/>
    <w:rsid w:val="00770135"/>
    <w:rsid w:val="00771475"/>
    <w:rsid w:val="00792D51"/>
    <w:rsid w:val="00793CE7"/>
    <w:rsid w:val="00795304"/>
    <w:rsid w:val="007A23B8"/>
    <w:rsid w:val="007B39D4"/>
    <w:rsid w:val="007B56E7"/>
    <w:rsid w:val="007C1C17"/>
    <w:rsid w:val="007C6337"/>
    <w:rsid w:val="007D6AEB"/>
    <w:rsid w:val="007E24AE"/>
    <w:rsid w:val="0080016E"/>
    <w:rsid w:val="00802477"/>
    <w:rsid w:val="00810A40"/>
    <w:rsid w:val="00811281"/>
    <w:rsid w:val="00827AC3"/>
    <w:rsid w:val="00831E6D"/>
    <w:rsid w:val="00832824"/>
    <w:rsid w:val="0084265A"/>
    <w:rsid w:val="00844B0F"/>
    <w:rsid w:val="008506C5"/>
    <w:rsid w:val="00855710"/>
    <w:rsid w:val="00865CD8"/>
    <w:rsid w:val="008726BC"/>
    <w:rsid w:val="0088356E"/>
    <w:rsid w:val="008B1D06"/>
    <w:rsid w:val="008C5A18"/>
    <w:rsid w:val="008E479D"/>
    <w:rsid w:val="008F0537"/>
    <w:rsid w:val="008F1304"/>
    <w:rsid w:val="008F2B1A"/>
    <w:rsid w:val="00905316"/>
    <w:rsid w:val="009126DF"/>
    <w:rsid w:val="00913B3A"/>
    <w:rsid w:val="00915542"/>
    <w:rsid w:val="00917D52"/>
    <w:rsid w:val="0092167F"/>
    <w:rsid w:val="00922776"/>
    <w:rsid w:val="009275CE"/>
    <w:rsid w:val="00937239"/>
    <w:rsid w:val="00947076"/>
    <w:rsid w:val="0095601C"/>
    <w:rsid w:val="00963846"/>
    <w:rsid w:val="00974279"/>
    <w:rsid w:val="009769FA"/>
    <w:rsid w:val="00985CE6"/>
    <w:rsid w:val="009A40F2"/>
    <w:rsid w:val="009B0C98"/>
    <w:rsid w:val="009B3B60"/>
    <w:rsid w:val="009C5EA1"/>
    <w:rsid w:val="009E2552"/>
    <w:rsid w:val="009E33FC"/>
    <w:rsid w:val="009E49FB"/>
    <w:rsid w:val="00A0398B"/>
    <w:rsid w:val="00A07DA9"/>
    <w:rsid w:val="00A11C76"/>
    <w:rsid w:val="00A2030F"/>
    <w:rsid w:val="00A619BD"/>
    <w:rsid w:val="00A65CB6"/>
    <w:rsid w:val="00A75377"/>
    <w:rsid w:val="00A87F33"/>
    <w:rsid w:val="00A93EB1"/>
    <w:rsid w:val="00AA5D01"/>
    <w:rsid w:val="00AB0345"/>
    <w:rsid w:val="00AB3AE9"/>
    <w:rsid w:val="00AB3FD0"/>
    <w:rsid w:val="00AC06D0"/>
    <w:rsid w:val="00AC5B91"/>
    <w:rsid w:val="00B07331"/>
    <w:rsid w:val="00B23F0E"/>
    <w:rsid w:val="00B35A41"/>
    <w:rsid w:val="00B56906"/>
    <w:rsid w:val="00B71616"/>
    <w:rsid w:val="00B829A2"/>
    <w:rsid w:val="00B85F04"/>
    <w:rsid w:val="00B92B8F"/>
    <w:rsid w:val="00BA5285"/>
    <w:rsid w:val="00BA5E30"/>
    <w:rsid w:val="00BC27EC"/>
    <w:rsid w:val="00BC2F97"/>
    <w:rsid w:val="00BD37DC"/>
    <w:rsid w:val="00BD60F5"/>
    <w:rsid w:val="00BE4522"/>
    <w:rsid w:val="00C01681"/>
    <w:rsid w:val="00C03942"/>
    <w:rsid w:val="00C10B61"/>
    <w:rsid w:val="00C11D35"/>
    <w:rsid w:val="00C150EC"/>
    <w:rsid w:val="00C15ADE"/>
    <w:rsid w:val="00C22328"/>
    <w:rsid w:val="00C31ABB"/>
    <w:rsid w:val="00C34D69"/>
    <w:rsid w:val="00C36D9D"/>
    <w:rsid w:val="00C71702"/>
    <w:rsid w:val="00C7345A"/>
    <w:rsid w:val="00C77484"/>
    <w:rsid w:val="00C92D8C"/>
    <w:rsid w:val="00C94F16"/>
    <w:rsid w:val="00CA5C1D"/>
    <w:rsid w:val="00CA7653"/>
    <w:rsid w:val="00CB1DA9"/>
    <w:rsid w:val="00CB5157"/>
    <w:rsid w:val="00CB6D52"/>
    <w:rsid w:val="00CC13C6"/>
    <w:rsid w:val="00CC57A3"/>
    <w:rsid w:val="00CD721D"/>
    <w:rsid w:val="00CF0CCB"/>
    <w:rsid w:val="00D06AC6"/>
    <w:rsid w:val="00D07EA7"/>
    <w:rsid w:val="00D369BF"/>
    <w:rsid w:val="00D55420"/>
    <w:rsid w:val="00D67982"/>
    <w:rsid w:val="00D7318A"/>
    <w:rsid w:val="00D86D55"/>
    <w:rsid w:val="00D95017"/>
    <w:rsid w:val="00DA14B2"/>
    <w:rsid w:val="00DA2424"/>
    <w:rsid w:val="00DA5F05"/>
    <w:rsid w:val="00DF21CF"/>
    <w:rsid w:val="00DF372E"/>
    <w:rsid w:val="00E009F7"/>
    <w:rsid w:val="00E057F0"/>
    <w:rsid w:val="00E10043"/>
    <w:rsid w:val="00E375FC"/>
    <w:rsid w:val="00E42B2A"/>
    <w:rsid w:val="00E43285"/>
    <w:rsid w:val="00E50033"/>
    <w:rsid w:val="00E555B6"/>
    <w:rsid w:val="00E574DE"/>
    <w:rsid w:val="00E92054"/>
    <w:rsid w:val="00EC198E"/>
    <w:rsid w:val="00EC55AF"/>
    <w:rsid w:val="00ED58A7"/>
    <w:rsid w:val="00EE17F1"/>
    <w:rsid w:val="00EF6FF1"/>
    <w:rsid w:val="00F02BD1"/>
    <w:rsid w:val="00F10407"/>
    <w:rsid w:val="00F17385"/>
    <w:rsid w:val="00F17DB1"/>
    <w:rsid w:val="00F32566"/>
    <w:rsid w:val="00F52768"/>
    <w:rsid w:val="00F61151"/>
    <w:rsid w:val="00F61266"/>
    <w:rsid w:val="00F641A7"/>
    <w:rsid w:val="00F73077"/>
    <w:rsid w:val="00F749EC"/>
    <w:rsid w:val="00F9207A"/>
    <w:rsid w:val="00F955DC"/>
    <w:rsid w:val="00F97856"/>
    <w:rsid w:val="00FB30AF"/>
    <w:rsid w:val="00FC6F1C"/>
    <w:rsid w:val="00FD14C1"/>
    <w:rsid w:val="00FD793A"/>
    <w:rsid w:val="00FD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77ADB7D5"/>
  <w15:docId w15:val="{C32BE8E5-C4FF-422E-96B3-98963A1EE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next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next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55563A"/>
    <w:rPr>
      <w:b w:val="0"/>
    </w:rPr>
  </w:style>
  <w:style w:type="character" w:customStyle="1" w:styleId="WW8Num5z1">
    <w:name w:val="WW8Num5z1"/>
    <w:rsid w:val="0055563A"/>
    <w:rPr>
      <w:rFonts w:ascii="Times New Roman" w:hAnsi="Times New Roman" w:cs="Times New Roman"/>
    </w:rPr>
  </w:style>
  <w:style w:type="character" w:customStyle="1" w:styleId="WW8Num6z1">
    <w:name w:val="WW8Num6z1"/>
    <w:rsid w:val="0055563A"/>
    <w:rPr>
      <w:rFonts w:ascii="Symbol" w:hAnsi="Symbol"/>
    </w:rPr>
  </w:style>
  <w:style w:type="character" w:customStyle="1" w:styleId="WW8Num6z2">
    <w:name w:val="WW8Num6z2"/>
    <w:rsid w:val="0055563A"/>
    <w:rPr>
      <w:rFonts w:ascii="Marlett" w:hAnsi="Marlett"/>
    </w:rPr>
  </w:style>
  <w:style w:type="character" w:customStyle="1" w:styleId="WW8Num6z3">
    <w:name w:val="WW8Num6z3"/>
    <w:rsid w:val="0055563A"/>
    <w:rPr>
      <w:rFonts w:ascii="Symbol" w:hAnsi="Symbol"/>
    </w:rPr>
  </w:style>
  <w:style w:type="character" w:customStyle="1" w:styleId="WW8Num8z0">
    <w:name w:val="WW8Num8z0"/>
    <w:rsid w:val="0055563A"/>
    <w:rPr>
      <w:sz w:val="22"/>
      <w:szCs w:val="22"/>
    </w:rPr>
  </w:style>
  <w:style w:type="character" w:customStyle="1" w:styleId="WW8Num8z1">
    <w:name w:val="WW8Num8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rsid w:val="0055563A"/>
    <w:rPr>
      <w:rFonts w:ascii="Times New Roman" w:hAnsi="Times New Roman" w:cs="Times New Roman"/>
    </w:rPr>
  </w:style>
  <w:style w:type="character" w:customStyle="1" w:styleId="WW8Num9z0">
    <w:name w:val="WW8Num9z0"/>
    <w:rsid w:val="0055563A"/>
    <w:rPr>
      <w:sz w:val="22"/>
      <w:szCs w:val="22"/>
    </w:rPr>
  </w:style>
  <w:style w:type="character" w:customStyle="1" w:styleId="WW8Num10z0">
    <w:name w:val="WW8Num10z0"/>
    <w:rsid w:val="0055563A"/>
    <w:rPr>
      <w:sz w:val="22"/>
      <w:szCs w:val="22"/>
    </w:rPr>
  </w:style>
  <w:style w:type="character" w:customStyle="1" w:styleId="WW8Num10z1">
    <w:name w:val="WW8Num10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rsid w:val="0055563A"/>
    <w:rPr>
      <w:rFonts w:ascii="Times New Roman" w:hAnsi="Times New Roman" w:cs="Times New Roman"/>
    </w:rPr>
  </w:style>
  <w:style w:type="character" w:customStyle="1" w:styleId="WW8Num10z3">
    <w:name w:val="WW8Num10z3"/>
    <w:rsid w:val="0055563A"/>
    <w:rPr>
      <w:rFonts w:ascii="Symbol" w:hAnsi="Symbol"/>
    </w:rPr>
  </w:style>
  <w:style w:type="character" w:customStyle="1" w:styleId="WW8Num11z0">
    <w:name w:val="WW8Num11z0"/>
    <w:rsid w:val="0055563A"/>
    <w:rPr>
      <w:sz w:val="22"/>
      <w:szCs w:val="22"/>
    </w:rPr>
  </w:style>
  <w:style w:type="character" w:customStyle="1" w:styleId="WW8Num11z1">
    <w:name w:val="WW8Num11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rsid w:val="0055563A"/>
    <w:rPr>
      <w:rFonts w:ascii="Times New Roman" w:hAnsi="Times New Roman" w:cs="Times New Roman"/>
    </w:rPr>
  </w:style>
  <w:style w:type="character" w:customStyle="1" w:styleId="WW8Num12z0">
    <w:name w:val="WW8Num12z0"/>
    <w:rsid w:val="0055563A"/>
    <w:rPr>
      <w:sz w:val="22"/>
      <w:szCs w:val="22"/>
    </w:rPr>
  </w:style>
  <w:style w:type="character" w:customStyle="1" w:styleId="WW8Num12z1">
    <w:name w:val="WW8Num1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rsid w:val="0055563A"/>
    <w:rPr>
      <w:rFonts w:ascii="Times New Roman" w:hAnsi="Times New Roman" w:cs="Times New Roman"/>
    </w:rPr>
  </w:style>
  <w:style w:type="character" w:customStyle="1" w:styleId="WW8Num13z0">
    <w:name w:val="WW8Num13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rsid w:val="0055563A"/>
    <w:rPr>
      <w:sz w:val="20"/>
      <w:szCs w:val="20"/>
    </w:rPr>
  </w:style>
  <w:style w:type="character" w:customStyle="1" w:styleId="WW8Num13z2">
    <w:name w:val="WW8Num13z2"/>
    <w:rsid w:val="0055563A"/>
    <w:rPr>
      <w:rFonts w:ascii="Wingdings" w:hAnsi="Wingdings" w:cs="Times New Roman"/>
    </w:rPr>
  </w:style>
  <w:style w:type="character" w:customStyle="1" w:styleId="WW8Num14z0">
    <w:name w:val="WW8Num14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rsid w:val="0055563A"/>
    <w:rPr>
      <w:rFonts w:ascii="Marlett" w:hAnsi="Marlett"/>
    </w:rPr>
  </w:style>
  <w:style w:type="character" w:customStyle="1" w:styleId="WW8Num15z0">
    <w:name w:val="WW8Num15z0"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55563A"/>
    <w:rPr>
      <w:rFonts w:ascii="Courier New" w:hAnsi="Courier New"/>
    </w:rPr>
  </w:style>
  <w:style w:type="character" w:customStyle="1" w:styleId="WW8Num18z2">
    <w:name w:val="WW8Num18z2"/>
    <w:rsid w:val="0055563A"/>
    <w:rPr>
      <w:rFonts w:ascii="Times New Roman" w:hAnsi="Times New Roman"/>
    </w:rPr>
  </w:style>
  <w:style w:type="character" w:customStyle="1" w:styleId="WW8Num18z3">
    <w:name w:val="WW8Num18z3"/>
    <w:rsid w:val="0055563A"/>
    <w:rPr>
      <w:rFonts w:ascii="Symbol" w:hAnsi="Symbol"/>
    </w:rPr>
  </w:style>
  <w:style w:type="character" w:customStyle="1" w:styleId="WW8Num21z0">
    <w:name w:val="WW8Num21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rsid w:val="0055563A"/>
    <w:rPr>
      <w:rFonts w:ascii="Courier New" w:hAnsi="Courier New" w:cs="Courier New"/>
    </w:rPr>
  </w:style>
  <w:style w:type="character" w:customStyle="1" w:styleId="WW8Num21z2">
    <w:name w:val="WW8Num21z2"/>
    <w:rsid w:val="0055563A"/>
    <w:rPr>
      <w:rFonts w:ascii="Wingdings" w:hAnsi="Wingdings"/>
    </w:rPr>
  </w:style>
  <w:style w:type="character" w:customStyle="1" w:styleId="WW8Num22z0">
    <w:name w:val="WW8Num22z0"/>
    <w:rsid w:val="0055563A"/>
    <w:rPr>
      <w:sz w:val="22"/>
      <w:szCs w:val="22"/>
    </w:rPr>
  </w:style>
  <w:style w:type="character" w:customStyle="1" w:styleId="WW8Num22z1">
    <w:name w:val="WW8Num22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rsid w:val="0055563A"/>
    <w:rPr>
      <w:rFonts w:ascii="Times New Roman" w:hAnsi="Times New Roman" w:cs="Times New Roman"/>
    </w:rPr>
  </w:style>
  <w:style w:type="character" w:customStyle="1" w:styleId="WW8Num23z0">
    <w:name w:val="WW8Num23z0"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55563A"/>
    <w:rPr>
      <w:rFonts w:ascii="Courier New" w:hAnsi="Courier New" w:cs="Courier New"/>
    </w:rPr>
  </w:style>
  <w:style w:type="character" w:customStyle="1" w:styleId="WW8Num23z2">
    <w:name w:val="WW8Num23z2"/>
    <w:rsid w:val="0055563A"/>
    <w:rPr>
      <w:rFonts w:ascii="Wingdings" w:hAnsi="Wingdings"/>
    </w:rPr>
  </w:style>
  <w:style w:type="character" w:customStyle="1" w:styleId="WW8Num24z0">
    <w:name w:val="WW8Num24z0"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rsid w:val="0055563A"/>
    <w:rPr>
      <w:rFonts w:ascii="Symbol" w:hAnsi="Symbol"/>
    </w:rPr>
  </w:style>
  <w:style w:type="character" w:customStyle="1" w:styleId="WW8Num25z2">
    <w:name w:val="WW8Num25z2"/>
    <w:rsid w:val="0055563A"/>
    <w:rPr>
      <w:b w:val="0"/>
      <w:i w:val="0"/>
    </w:rPr>
  </w:style>
  <w:style w:type="character" w:customStyle="1" w:styleId="WW8Num29z0">
    <w:name w:val="WW8Num29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rsid w:val="0055563A"/>
    <w:rPr>
      <w:rFonts w:ascii="Symbol" w:hAnsi="Symbol" w:cs="Microsoft Sans Serif"/>
    </w:rPr>
  </w:style>
  <w:style w:type="character" w:customStyle="1" w:styleId="WW8Num29z2">
    <w:name w:val="WW8Num29z2"/>
    <w:rsid w:val="0055563A"/>
    <w:rPr>
      <w:b w:val="0"/>
      <w:i w:val="0"/>
    </w:rPr>
  </w:style>
  <w:style w:type="character" w:customStyle="1" w:styleId="WW8Num29z3">
    <w:name w:val="WW8Num29z3"/>
    <w:rsid w:val="0055563A"/>
    <w:rPr>
      <w:rFonts w:ascii="Symbol" w:hAnsi="Symbol"/>
    </w:rPr>
  </w:style>
  <w:style w:type="character" w:customStyle="1" w:styleId="WW8Num30z0">
    <w:name w:val="WW8Num30z0"/>
    <w:rsid w:val="0055563A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rsid w:val="0055563A"/>
    <w:rPr>
      <w:rFonts w:ascii="Symbol" w:hAnsi="Symbol" w:cs="Microsoft Sans Serif"/>
    </w:rPr>
  </w:style>
  <w:style w:type="character" w:customStyle="1" w:styleId="WW8Num30z2">
    <w:name w:val="WW8Num30z2"/>
    <w:rsid w:val="0055563A"/>
    <w:rPr>
      <w:b w:val="0"/>
      <w:i w:val="0"/>
    </w:rPr>
  </w:style>
  <w:style w:type="character" w:customStyle="1" w:styleId="WW8Num31z0">
    <w:name w:val="WW8Num31z0"/>
    <w:rsid w:val="0055563A"/>
    <w:rPr>
      <w:b w:val="0"/>
      <w:i w:val="0"/>
    </w:rPr>
  </w:style>
  <w:style w:type="character" w:customStyle="1" w:styleId="WW8Num31z1">
    <w:name w:val="WW8Num31z1"/>
    <w:rsid w:val="0055563A"/>
    <w:rPr>
      <w:rFonts w:ascii="Courier New" w:hAnsi="Courier New" w:cs="Courier New"/>
    </w:rPr>
  </w:style>
  <w:style w:type="character" w:customStyle="1" w:styleId="WW8Num31z2">
    <w:name w:val="WW8Num31z2"/>
    <w:rsid w:val="0055563A"/>
    <w:rPr>
      <w:rFonts w:ascii="Wingdings" w:hAnsi="Wingdings"/>
    </w:rPr>
  </w:style>
  <w:style w:type="character" w:customStyle="1" w:styleId="WW8Num31z3">
    <w:name w:val="WW8Num31z3"/>
    <w:rsid w:val="0055563A"/>
    <w:rPr>
      <w:rFonts w:ascii="Symbol" w:hAnsi="Symbol"/>
    </w:rPr>
  </w:style>
  <w:style w:type="character" w:customStyle="1" w:styleId="WW8Num35z0">
    <w:name w:val="WW8Num35z0"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rsid w:val="0055563A"/>
    <w:rPr>
      <w:i w:val="0"/>
    </w:rPr>
  </w:style>
  <w:style w:type="character" w:customStyle="1" w:styleId="WW8Num37z0">
    <w:name w:val="WW8Num37z0"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sid w:val="0055563A"/>
    <w:rPr>
      <w:rFonts w:ascii="Courier New" w:hAnsi="Courier New" w:cs="Courier New"/>
    </w:rPr>
  </w:style>
  <w:style w:type="character" w:customStyle="1" w:styleId="WW8Num37z3">
    <w:name w:val="WW8Num37z3"/>
    <w:rsid w:val="0055563A"/>
    <w:rPr>
      <w:rFonts w:ascii="Symbol" w:hAnsi="Symbol"/>
    </w:rPr>
  </w:style>
  <w:style w:type="character" w:customStyle="1" w:styleId="WW8Num38z0">
    <w:name w:val="WW8Num38z0"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55563A"/>
    <w:rPr>
      <w:color w:val="auto"/>
    </w:rPr>
  </w:style>
  <w:style w:type="character" w:customStyle="1" w:styleId="WW8Num42z0">
    <w:name w:val="WW8Num42z0"/>
    <w:rsid w:val="0055563A"/>
    <w:rPr>
      <w:rFonts w:ascii="Symbol" w:hAnsi="Symbol"/>
    </w:rPr>
  </w:style>
  <w:style w:type="character" w:customStyle="1" w:styleId="WW8Num43z0">
    <w:name w:val="WW8Num43z0"/>
    <w:rsid w:val="0055563A"/>
    <w:rPr>
      <w:rFonts w:ascii="Symbol" w:hAnsi="Symbol"/>
    </w:rPr>
  </w:style>
  <w:style w:type="character" w:customStyle="1" w:styleId="WW8Num45z0">
    <w:name w:val="WW8Num45z0"/>
    <w:rsid w:val="0055563A"/>
    <w:rPr>
      <w:rFonts w:ascii="Symbol" w:hAnsi="Symbol"/>
    </w:rPr>
  </w:style>
  <w:style w:type="character" w:customStyle="1" w:styleId="WW8Num45z1">
    <w:name w:val="WW8Num45z1"/>
    <w:rsid w:val="0055563A"/>
    <w:rPr>
      <w:rFonts w:ascii="Courier New" w:hAnsi="Courier New" w:cs="Courier New"/>
    </w:rPr>
  </w:style>
  <w:style w:type="character" w:customStyle="1" w:styleId="WW8Num45z2">
    <w:name w:val="WW8Num45z2"/>
    <w:rsid w:val="0055563A"/>
    <w:rPr>
      <w:rFonts w:ascii="Wingdings" w:hAnsi="Wingdings"/>
    </w:rPr>
  </w:style>
  <w:style w:type="character" w:customStyle="1" w:styleId="WW8Num46z0">
    <w:name w:val="WW8Num46z0"/>
    <w:rsid w:val="0055563A"/>
    <w:rPr>
      <w:rFonts w:ascii="Symbol" w:hAnsi="Symbol"/>
      <w:color w:val="auto"/>
    </w:rPr>
  </w:style>
  <w:style w:type="character" w:customStyle="1" w:styleId="WW8Num47z0">
    <w:name w:val="WW8Num47z0"/>
    <w:rsid w:val="0055563A"/>
    <w:rPr>
      <w:b w:val="0"/>
    </w:rPr>
  </w:style>
  <w:style w:type="character" w:customStyle="1" w:styleId="WW8Num48z0">
    <w:name w:val="WW8Num48z0"/>
    <w:rsid w:val="0055563A"/>
    <w:rPr>
      <w:color w:val="auto"/>
    </w:rPr>
  </w:style>
  <w:style w:type="character" w:customStyle="1" w:styleId="WW8Num49z0">
    <w:name w:val="WW8Num49z0"/>
    <w:rsid w:val="0055563A"/>
    <w:rPr>
      <w:rFonts w:ascii="Symbol" w:hAnsi="Symbol"/>
    </w:rPr>
  </w:style>
  <w:style w:type="character" w:customStyle="1" w:styleId="WW8Num49z1">
    <w:name w:val="WW8Num49z1"/>
    <w:rsid w:val="0055563A"/>
    <w:rPr>
      <w:rFonts w:ascii="Courier New" w:hAnsi="Courier New" w:cs="Courier New"/>
    </w:rPr>
  </w:style>
  <w:style w:type="character" w:customStyle="1" w:styleId="WW8Num49z2">
    <w:name w:val="WW8Num49z2"/>
    <w:rsid w:val="0055563A"/>
    <w:rPr>
      <w:rFonts w:ascii="Wingdings" w:hAnsi="Wingdings"/>
    </w:rPr>
  </w:style>
  <w:style w:type="character" w:customStyle="1" w:styleId="WW8Num50z0">
    <w:name w:val="WW8Num50z0"/>
    <w:rsid w:val="0055563A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rsid w:val="0055563A"/>
    <w:rPr>
      <w:rFonts w:ascii="Wingdings" w:hAnsi="Wingdings"/>
    </w:rPr>
  </w:style>
  <w:style w:type="character" w:customStyle="1" w:styleId="WW8Num52z1">
    <w:name w:val="WW8Num52z1"/>
    <w:rsid w:val="0055563A"/>
    <w:rPr>
      <w:rFonts w:ascii="Courier New" w:hAnsi="Courier New" w:cs="Courier New"/>
    </w:rPr>
  </w:style>
  <w:style w:type="character" w:customStyle="1" w:styleId="WW8Num52z3">
    <w:name w:val="WW8Num52z3"/>
    <w:rsid w:val="0055563A"/>
    <w:rPr>
      <w:rFonts w:ascii="Symbol" w:hAnsi="Symbol"/>
    </w:rPr>
  </w:style>
  <w:style w:type="character" w:customStyle="1" w:styleId="WW8Num53z0">
    <w:name w:val="WW8Num53z0"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rsid w:val="0055563A"/>
    <w:rPr>
      <w:strike w:val="0"/>
      <w:dstrike w:val="0"/>
    </w:rPr>
  </w:style>
  <w:style w:type="character" w:customStyle="1" w:styleId="WW8Num55z0">
    <w:name w:val="WW8Num55z0"/>
    <w:rsid w:val="0055563A"/>
    <w:rPr>
      <w:rFonts w:ascii="Symbol" w:hAnsi="Symbol"/>
    </w:rPr>
  </w:style>
  <w:style w:type="character" w:customStyle="1" w:styleId="WW8Num56z0">
    <w:name w:val="WW8Num56z0"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rsid w:val="0055563A"/>
    <w:rPr>
      <w:rFonts w:ascii="Courier New" w:hAnsi="Courier New"/>
    </w:rPr>
  </w:style>
  <w:style w:type="character" w:customStyle="1" w:styleId="WW8Num56z2">
    <w:name w:val="WW8Num56z2"/>
    <w:rsid w:val="0055563A"/>
    <w:rPr>
      <w:rFonts w:ascii="Wingdings" w:hAnsi="Wingdings"/>
    </w:rPr>
  </w:style>
  <w:style w:type="character" w:customStyle="1" w:styleId="WW8Num56z3">
    <w:name w:val="WW8Num56z3"/>
    <w:rsid w:val="0055563A"/>
    <w:rPr>
      <w:rFonts w:ascii="Symbol" w:hAnsi="Symbol"/>
    </w:rPr>
  </w:style>
  <w:style w:type="character" w:customStyle="1" w:styleId="WW8Num57z0">
    <w:name w:val="WW8Num57z0"/>
    <w:rsid w:val="0055563A"/>
    <w:rPr>
      <w:rFonts w:ascii="Symbol" w:hAnsi="Symbol"/>
    </w:rPr>
  </w:style>
  <w:style w:type="character" w:customStyle="1" w:styleId="WW8Num57z1">
    <w:name w:val="WW8Num57z1"/>
    <w:rsid w:val="0055563A"/>
    <w:rPr>
      <w:rFonts w:ascii="Courier New" w:hAnsi="Courier New"/>
    </w:rPr>
  </w:style>
  <w:style w:type="character" w:customStyle="1" w:styleId="WW8Num57z2">
    <w:name w:val="WW8Num57z2"/>
    <w:rsid w:val="0055563A"/>
    <w:rPr>
      <w:rFonts w:ascii="Wingdings" w:hAnsi="Wingdings"/>
    </w:rPr>
  </w:style>
  <w:style w:type="character" w:customStyle="1" w:styleId="WW8Num59z0">
    <w:name w:val="WW8Num59z0"/>
    <w:rsid w:val="0055563A"/>
    <w:rPr>
      <w:i w:val="0"/>
    </w:rPr>
  </w:style>
  <w:style w:type="character" w:customStyle="1" w:styleId="Domylnaczcionkaakapitu6">
    <w:name w:val="Domyślna czcionka akapitu6"/>
    <w:rsid w:val="0055563A"/>
  </w:style>
  <w:style w:type="character" w:customStyle="1" w:styleId="Nagwek1Znak">
    <w:name w:val="Nagłówek 1 Znak"/>
    <w:rsid w:val="0055563A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uiPriority w:val="99"/>
    <w:rsid w:val="0055563A"/>
    <w:rPr>
      <w:sz w:val="22"/>
      <w:szCs w:val="22"/>
    </w:rPr>
  </w:style>
  <w:style w:type="character" w:customStyle="1" w:styleId="StopkaZnak">
    <w:name w:val="Stopka Znak"/>
    <w:rsid w:val="0055563A"/>
    <w:rPr>
      <w:sz w:val="22"/>
      <w:szCs w:val="22"/>
    </w:rPr>
  </w:style>
  <w:style w:type="character" w:customStyle="1" w:styleId="TekstdymkaZnak">
    <w:name w:val="Tekst dymka Znak"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rsid w:val="0055563A"/>
    <w:rPr>
      <w:b w:val="0"/>
    </w:rPr>
  </w:style>
  <w:style w:type="character" w:customStyle="1" w:styleId="WW8Num14z1">
    <w:name w:val="WW8Num14z1"/>
    <w:rsid w:val="0055563A"/>
    <w:rPr>
      <w:rFonts w:ascii="Symbol" w:hAnsi="Symbol"/>
    </w:rPr>
  </w:style>
  <w:style w:type="character" w:customStyle="1" w:styleId="WW8Num20z0">
    <w:name w:val="WW8Num20z0"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rsid w:val="0055563A"/>
  </w:style>
  <w:style w:type="character" w:customStyle="1" w:styleId="WW8Num4z1">
    <w:name w:val="WW8Num4z1"/>
    <w:rsid w:val="0055563A"/>
    <w:rPr>
      <w:rFonts w:ascii="Times New Roman" w:hAnsi="Times New Roman" w:cs="Times New Roman"/>
    </w:rPr>
  </w:style>
  <w:style w:type="character" w:customStyle="1" w:styleId="WW8Num8z3">
    <w:name w:val="WW8Num8z3"/>
    <w:rsid w:val="0055563A"/>
    <w:rPr>
      <w:rFonts w:ascii="Symbol" w:hAnsi="Symbol"/>
    </w:rPr>
  </w:style>
  <w:style w:type="character" w:customStyle="1" w:styleId="WW8Num8z4">
    <w:name w:val="WW8Num8z4"/>
    <w:rsid w:val="0055563A"/>
    <w:rPr>
      <w:rFonts w:ascii="Courier New" w:hAnsi="Courier New" w:cs="Courier New"/>
    </w:rPr>
  </w:style>
  <w:style w:type="character" w:customStyle="1" w:styleId="WW8Num8z5">
    <w:name w:val="WW8Num8z5"/>
    <w:rsid w:val="0055563A"/>
    <w:rPr>
      <w:rFonts w:ascii="Marlett" w:hAnsi="Marlett"/>
    </w:rPr>
  </w:style>
  <w:style w:type="character" w:customStyle="1" w:styleId="WW8Num19z0">
    <w:name w:val="WW8Num19z0"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rsid w:val="0055563A"/>
    <w:rPr>
      <w:rFonts w:ascii="Symbol" w:hAnsi="Symbol"/>
    </w:rPr>
  </w:style>
  <w:style w:type="character" w:customStyle="1" w:styleId="WW8Num24z2">
    <w:name w:val="WW8Num24z2"/>
    <w:rsid w:val="0055563A"/>
    <w:rPr>
      <w:b w:val="0"/>
      <w:i w:val="0"/>
    </w:rPr>
  </w:style>
  <w:style w:type="character" w:customStyle="1" w:styleId="Domylnaczcionkaakapitu5">
    <w:name w:val="Domyślna czcionka akapitu5"/>
    <w:rsid w:val="0055563A"/>
  </w:style>
  <w:style w:type="character" w:customStyle="1" w:styleId="WW-Absatz-Standardschriftart">
    <w:name w:val="WW-Absatz-Standardschriftart"/>
    <w:rsid w:val="0055563A"/>
  </w:style>
  <w:style w:type="character" w:customStyle="1" w:styleId="WW-Absatz-Standardschriftart1">
    <w:name w:val="WW-Absatz-Standardschriftart1"/>
    <w:rsid w:val="0055563A"/>
  </w:style>
  <w:style w:type="character" w:customStyle="1" w:styleId="WW-Absatz-Standardschriftart11">
    <w:name w:val="WW-Absatz-Standardschriftart11"/>
    <w:rsid w:val="0055563A"/>
  </w:style>
  <w:style w:type="character" w:customStyle="1" w:styleId="WW-Absatz-Standardschriftart111">
    <w:name w:val="WW-Absatz-Standardschriftart111"/>
    <w:rsid w:val="0055563A"/>
  </w:style>
  <w:style w:type="character" w:customStyle="1" w:styleId="WW-Absatz-Standardschriftart1111">
    <w:name w:val="WW-Absatz-Standardschriftart1111"/>
    <w:rsid w:val="0055563A"/>
  </w:style>
  <w:style w:type="character" w:customStyle="1" w:styleId="WW8Num13z4">
    <w:name w:val="WW8Num13z4"/>
    <w:rsid w:val="0055563A"/>
    <w:rPr>
      <w:rFonts w:ascii="Courier New" w:hAnsi="Courier New" w:cs="Marlett"/>
    </w:rPr>
  </w:style>
  <w:style w:type="character" w:customStyle="1" w:styleId="WW8Num13z5">
    <w:name w:val="WW8Num13z5"/>
    <w:rsid w:val="0055563A"/>
    <w:rPr>
      <w:rFonts w:ascii="Marlett" w:hAnsi="Marlett"/>
    </w:rPr>
  </w:style>
  <w:style w:type="character" w:customStyle="1" w:styleId="WW8Num13z6">
    <w:name w:val="WW8Num13z6"/>
    <w:rsid w:val="0055563A"/>
    <w:rPr>
      <w:rFonts w:ascii="Symbol" w:hAnsi="Symbol"/>
    </w:rPr>
  </w:style>
  <w:style w:type="character" w:customStyle="1" w:styleId="WW8Num16z0">
    <w:name w:val="WW8Num16z0"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rsid w:val="0055563A"/>
  </w:style>
  <w:style w:type="character" w:customStyle="1" w:styleId="WW8Num28z1">
    <w:name w:val="WW8Num28z1"/>
    <w:rsid w:val="0055563A"/>
    <w:rPr>
      <w:rFonts w:ascii="Wingdings" w:hAnsi="Wingdings"/>
    </w:rPr>
  </w:style>
  <w:style w:type="character" w:customStyle="1" w:styleId="WW8Num28z2">
    <w:name w:val="WW8Num28z2"/>
    <w:rsid w:val="0055563A"/>
    <w:rPr>
      <w:b w:val="0"/>
      <w:i w:val="0"/>
    </w:rPr>
  </w:style>
  <w:style w:type="character" w:customStyle="1" w:styleId="WW8Num33z0">
    <w:name w:val="WW8Num33z0"/>
    <w:rsid w:val="0055563A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rsid w:val="0055563A"/>
  </w:style>
  <w:style w:type="character" w:customStyle="1" w:styleId="WW-Absatz-Standardschriftart1111111">
    <w:name w:val="WW-Absatz-Standardschriftart1111111"/>
    <w:rsid w:val="0055563A"/>
  </w:style>
  <w:style w:type="character" w:customStyle="1" w:styleId="WW-Absatz-Standardschriftart11111111">
    <w:name w:val="WW-Absatz-Standardschriftart11111111"/>
    <w:rsid w:val="0055563A"/>
  </w:style>
  <w:style w:type="character" w:customStyle="1" w:styleId="WW-Absatz-Standardschriftart111111111">
    <w:name w:val="WW-Absatz-Standardschriftart111111111"/>
    <w:rsid w:val="0055563A"/>
  </w:style>
  <w:style w:type="character" w:customStyle="1" w:styleId="WW-Absatz-Standardschriftart1111111111">
    <w:name w:val="WW-Absatz-Standardschriftart1111111111"/>
    <w:rsid w:val="0055563A"/>
  </w:style>
  <w:style w:type="character" w:customStyle="1" w:styleId="WW8Num9z1">
    <w:name w:val="WW8Num9z1"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rsid w:val="0055563A"/>
    <w:rPr>
      <w:rFonts w:ascii="Times New Roman" w:hAnsi="Times New Roman" w:cs="Times New Roman"/>
    </w:rPr>
  </w:style>
  <w:style w:type="character" w:customStyle="1" w:styleId="WW8Num9z3">
    <w:name w:val="WW8Num9z3"/>
    <w:rsid w:val="0055563A"/>
    <w:rPr>
      <w:rFonts w:ascii="Symbol" w:hAnsi="Symbol"/>
    </w:rPr>
  </w:style>
  <w:style w:type="character" w:customStyle="1" w:styleId="WW8Num9z4">
    <w:name w:val="WW8Num9z4"/>
    <w:rsid w:val="0055563A"/>
    <w:rPr>
      <w:rFonts w:ascii="Courier New" w:hAnsi="Courier New" w:cs="Courier New"/>
    </w:rPr>
  </w:style>
  <w:style w:type="character" w:customStyle="1" w:styleId="WW8Num9z5">
    <w:name w:val="WW8Num9z5"/>
    <w:rsid w:val="0055563A"/>
    <w:rPr>
      <w:rFonts w:ascii="Marlett" w:hAnsi="Marlett"/>
    </w:rPr>
  </w:style>
  <w:style w:type="character" w:customStyle="1" w:styleId="WW8Num11z3">
    <w:name w:val="WW8Num11z3"/>
    <w:rsid w:val="0055563A"/>
    <w:rPr>
      <w:rFonts w:ascii="Symbol" w:hAnsi="Symbol"/>
    </w:rPr>
  </w:style>
  <w:style w:type="character" w:customStyle="1" w:styleId="WW8Num14z4">
    <w:name w:val="WW8Num14z4"/>
    <w:rsid w:val="0055563A"/>
    <w:rPr>
      <w:rFonts w:ascii="Courier New" w:hAnsi="Courier New" w:cs="Courier New"/>
    </w:rPr>
  </w:style>
  <w:style w:type="character" w:customStyle="1" w:styleId="WW8Num14z5">
    <w:name w:val="WW8Num14z5"/>
    <w:rsid w:val="0055563A"/>
    <w:rPr>
      <w:rFonts w:ascii="Marlett" w:hAnsi="Marlett"/>
    </w:rPr>
  </w:style>
  <w:style w:type="character" w:customStyle="1" w:styleId="WW8Num14z6">
    <w:name w:val="WW8Num14z6"/>
    <w:rsid w:val="0055563A"/>
    <w:rPr>
      <w:rFonts w:ascii="Symbol" w:hAnsi="Symbol"/>
    </w:rPr>
  </w:style>
  <w:style w:type="character" w:customStyle="1" w:styleId="WW8Num34z0">
    <w:name w:val="WW8Num34z0"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rsid w:val="0055563A"/>
  </w:style>
  <w:style w:type="character" w:customStyle="1" w:styleId="WW8Num10z4">
    <w:name w:val="WW8Num10z4"/>
    <w:rsid w:val="0055563A"/>
    <w:rPr>
      <w:rFonts w:ascii="Courier New" w:hAnsi="Courier New" w:cs="Courier New"/>
    </w:rPr>
  </w:style>
  <w:style w:type="character" w:customStyle="1" w:styleId="WW8Num10z5">
    <w:name w:val="WW8Num10z5"/>
    <w:rsid w:val="0055563A"/>
    <w:rPr>
      <w:rFonts w:ascii="Marlett" w:hAnsi="Marlett"/>
    </w:rPr>
  </w:style>
  <w:style w:type="character" w:customStyle="1" w:styleId="WW8Num12z3">
    <w:name w:val="WW8Num12z3"/>
    <w:rsid w:val="0055563A"/>
    <w:rPr>
      <w:rFonts w:ascii="Symbol" w:hAnsi="Symbol"/>
    </w:rPr>
  </w:style>
  <w:style w:type="character" w:customStyle="1" w:styleId="WW8Num15z1">
    <w:name w:val="WW8Num15z1"/>
    <w:rsid w:val="0055563A"/>
    <w:rPr>
      <w:rFonts w:ascii="Courier New" w:hAnsi="Courier New"/>
    </w:rPr>
  </w:style>
  <w:style w:type="character" w:customStyle="1" w:styleId="WW8Num15z4">
    <w:name w:val="WW8Num15z4"/>
    <w:rsid w:val="0055563A"/>
    <w:rPr>
      <w:rFonts w:ascii="Courier New" w:hAnsi="Courier New" w:cs="Marlett"/>
    </w:rPr>
  </w:style>
  <w:style w:type="character" w:customStyle="1" w:styleId="WW8Num15z5">
    <w:name w:val="WW8Num15z5"/>
    <w:rsid w:val="0055563A"/>
    <w:rPr>
      <w:rFonts w:ascii="Marlett" w:hAnsi="Marlett"/>
    </w:rPr>
  </w:style>
  <w:style w:type="character" w:customStyle="1" w:styleId="WW8Num15z6">
    <w:name w:val="WW8Num15z6"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55563A"/>
  </w:style>
  <w:style w:type="character" w:customStyle="1" w:styleId="WW-Absatz-Standardschriftart1111111111111">
    <w:name w:val="WW-Absatz-Standardschriftart1111111111111"/>
    <w:rsid w:val="0055563A"/>
  </w:style>
  <w:style w:type="character" w:customStyle="1" w:styleId="WW-Absatz-Standardschriftart11111111111111">
    <w:name w:val="WW-Absatz-Standardschriftart11111111111111"/>
    <w:rsid w:val="0055563A"/>
  </w:style>
  <w:style w:type="character" w:customStyle="1" w:styleId="WW8Num16z1">
    <w:name w:val="WW8Num16z1"/>
    <w:rsid w:val="0055563A"/>
    <w:rPr>
      <w:sz w:val="20"/>
      <w:szCs w:val="20"/>
    </w:rPr>
  </w:style>
  <w:style w:type="character" w:customStyle="1" w:styleId="WW8Num16z4">
    <w:name w:val="WW8Num16z4"/>
    <w:rsid w:val="0055563A"/>
    <w:rPr>
      <w:rFonts w:ascii="Courier New" w:hAnsi="Courier New" w:cs="Marlett"/>
    </w:rPr>
  </w:style>
  <w:style w:type="character" w:customStyle="1" w:styleId="WW8Num16z5">
    <w:name w:val="WW8Num16z5"/>
    <w:rsid w:val="0055563A"/>
    <w:rPr>
      <w:rFonts w:ascii="Marlett" w:hAnsi="Marlett"/>
    </w:rPr>
  </w:style>
  <w:style w:type="character" w:customStyle="1" w:styleId="WW8Num16z6">
    <w:name w:val="WW8Num16z6"/>
    <w:rsid w:val="0055563A"/>
    <w:rPr>
      <w:rFonts w:ascii="Symbol" w:hAnsi="Symbol"/>
    </w:rPr>
  </w:style>
  <w:style w:type="character" w:customStyle="1" w:styleId="WW8Num17z1">
    <w:name w:val="WW8Num17z1"/>
    <w:rsid w:val="0055563A"/>
    <w:rPr>
      <w:sz w:val="20"/>
      <w:szCs w:val="20"/>
    </w:rPr>
  </w:style>
  <w:style w:type="character" w:customStyle="1" w:styleId="WW8Num17z2">
    <w:name w:val="WW8Num17z2"/>
    <w:rsid w:val="0055563A"/>
    <w:rPr>
      <w:rFonts w:ascii="Times New Roman" w:hAnsi="Times New Roman" w:cs="Times New Roman"/>
    </w:rPr>
  </w:style>
  <w:style w:type="character" w:customStyle="1" w:styleId="WW8Num17z3">
    <w:name w:val="WW8Num17z3"/>
    <w:rsid w:val="0055563A"/>
    <w:rPr>
      <w:rFonts w:ascii="Symbol" w:hAnsi="Symbol"/>
    </w:rPr>
  </w:style>
  <w:style w:type="character" w:customStyle="1" w:styleId="WW8Num17z4">
    <w:name w:val="WW8Num17z4"/>
    <w:rsid w:val="0055563A"/>
    <w:rPr>
      <w:rFonts w:ascii="Courier New" w:hAnsi="Courier New" w:cs="Marlett"/>
    </w:rPr>
  </w:style>
  <w:style w:type="character" w:customStyle="1" w:styleId="WW8Num17z5">
    <w:name w:val="WW8Num17z5"/>
    <w:rsid w:val="0055563A"/>
    <w:rPr>
      <w:rFonts w:ascii="Marlett" w:hAnsi="Marlett"/>
    </w:rPr>
  </w:style>
  <w:style w:type="character" w:customStyle="1" w:styleId="WW8Num26z0">
    <w:name w:val="WW8Num26z0"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55563A"/>
    <w:rPr>
      <w:rFonts w:ascii="Symbol" w:hAnsi="Symbol" w:cs="Microsoft Sans Serif"/>
    </w:rPr>
  </w:style>
  <w:style w:type="character" w:customStyle="1" w:styleId="WW8Num32z2">
    <w:name w:val="WW8Num32z2"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rsid w:val="0055563A"/>
  </w:style>
  <w:style w:type="character" w:customStyle="1" w:styleId="WW8Num18z4">
    <w:name w:val="WW8Num18z4"/>
    <w:rsid w:val="0055563A"/>
    <w:rPr>
      <w:rFonts w:ascii="Courier New" w:hAnsi="Courier New" w:cs="Courier New"/>
    </w:rPr>
  </w:style>
  <w:style w:type="character" w:customStyle="1" w:styleId="WW8Num18z5">
    <w:name w:val="WW8Num18z5"/>
    <w:rsid w:val="0055563A"/>
    <w:rPr>
      <w:rFonts w:ascii="Marlett" w:hAnsi="Marlett"/>
    </w:rPr>
  </w:style>
  <w:style w:type="character" w:customStyle="1" w:styleId="WW8Num27z0">
    <w:name w:val="WW8Num27z0"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rsid w:val="0055563A"/>
    <w:rPr>
      <w:rFonts w:ascii="Symbol" w:hAnsi="Symbol" w:cs="Microsoft Sans Serif"/>
    </w:rPr>
  </w:style>
  <w:style w:type="character" w:customStyle="1" w:styleId="WW8Num33z2">
    <w:name w:val="WW8Num33z2"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rsid w:val="0055563A"/>
  </w:style>
  <w:style w:type="character" w:customStyle="1" w:styleId="WW-Absatz-Standardschriftart11111111111111111">
    <w:name w:val="WW-Absatz-Standardschriftart11111111111111111"/>
    <w:rsid w:val="0055563A"/>
  </w:style>
  <w:style w:type="character" w:customStyle="1" w:styleId="WW-Absatz-Standardschriftart111111111111111111">
    <w:name w:val="WW-Absatz-Standardschriftart111111111111111111"/>
    <w:rsid w:val="0055563A"/>
  </w:style>
  <w:style w:type="character" w:customStyle="1" w:styleId="WW-Absatz-Standardschriftart1111111111111111111">
    <w:name w:val="WW-Absatz-Standardschriftart1111111111111111111"/>
    <w:rsid w:val="0055563A"/>
  </w:style>
  <w:style w:type="character" w:customStyle="1" w:styleId="WW-Absatz-Standardschriftart11111111111111111111">
    <w:name w:val="WW-Absatz-Standardschriftart11111111111111111111"/>
    <w:rsid w:val="0055563A"/>
  </w:style>
  <w:style w:type="character" w:customStyle="1" w:styleId="WW8Num13z3">
    <w:name w:val="WW8Num13z3"/>
    <w:rsid w:val="0055563A"/>
    <w:rPr>
      <w:rFonts w:ascii="Symbol" w:hAnsi="Symbol"/>
    </w:rPr>
  </w:style>
  <w:style w:type="character" w:customStyle="1" w:styleId="WW8Num15z2">
    <w:name w:val="WW8Num15z2"/>
    <w:rsid w:val="0055563A"/>
    <w:rPr>
      <w:rFonts w:ascii="Times New Roman" w:hAnsi="Times New Roman" w:cs="Times New Roman"/>
    </w:rPr>
  </w:style>
  <w:style w:type="character" w:customStyle="1" w:styleId="WW8Num17z6">
    <w:name w:val="WW8Num17z6"/>
    <w:rsid w:val="0055563A"/>
    <w:rPr>
      <w:rFonts w:ascii="Symbol" w:hAnsi="Symbol"/>
    </w:rPr>
  </w:style>
  <w:style w:type="character" w:customStyle="1" w:styleId="WW8Num19z1">
    <w:name w:val="WW8Num19z1"/>
    <w:rsid w:val="0055563A"/>
    <w:rPr>
      <w:rFonts w:ascii="Courier New" w:hAnsi="Courier New"/>
    </w:rPr>
  </w:style>
  <w:style w:type="character" w:customStyle="1" w:styleId="WW8Num19z2">
    <w:name w:val="WW8Num19z2"/>
    <w:rsid w:val="0055563A"/>
    <w:rPr>
      <w:rFonts w:ascii="Wingdings" w:hAnsi="Wingdings"/>
    </w:rPr>
  </w:style>
  <w:style w:type="character" w:customStyle="1" w:styleId="WW8Num19z3">
    <w:name w:val="WW8Num19z3"/>
    <w:rsid w:val="0055563A"/>
    <w:rPr>
      <w:rFonts w:ascii="Symbol" w:hAnsi="Symbol"/>
    </w:rPr>
  </w:style>
  <w:style w:type="character" w:customStyle="1" w:styleId="WW8Num19z4">
    <w:name w:val="WW8Num19z4"/>
    <w:rsid w:val="0055563A"/>
    <w:rPr>
      <w:rFonts w:ascii="Courier New" w:hAnsi="Courier New" w:cs="Courier New"/>
    </w:rPr>
  </w:style>
  <w:style w:type="character" w:customStyle="1" w:styleId="WW8Num19z5">
    <w:name w:val="WW8Num19z5"/>
    <w:rsid w:val="0055563A"/>
    <w:rPr>
      <w:rFonts w:ascii="Marlett" w:hAnsi="Marlett"/>
    </w:rPr>
  </w:style>
  <w:style w:type="character" w:customStyle="1" w:styleId="WW8Num28z0">
    <w:name w:val="WW8Num28z0"/>
    <w:rsid w:val="0055563A"/>
    <w:rPr>
      <w:rFonts w:ascii="Symbol" w:hAnsi="Symbol"/>
    </w:rPr>
  </w:style>
  <w:style w:type="character" w:customStyle="1" w:styleId="WW8Num35z1">
    <w:name w:val="WW8Num35z1"/>
    <w:rsid w:val="0055563A"/>
    <w:rPr>
      <w:rFonts w:ascii="Wingdings" w:hAnsi="Wingdings"/>
    </w:rPr>
  </w:style>
  <w:style w:type="character" w:customStyle="1" w:styleId="WW8Num39z1">
    <w:name w:val="WW8Num39z1"/>
    <w:rsid w:val="0055563A"/>
    <w:rPr>
      <w:rFonts w:ascii="Wingdings" w:hAnsi="Wingdings"/>
    </w:rPr>
  </w:style>
  <w:style w:type="character" w:customStyle="1" w:styleId="WW8Num41z1">
    <w:name w:val="WW8Num41z1"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rsid w:val="0055563A"/>
    <w:rPr>
      <w:b w:val="0"/>
      <w:i w:val="0"/>
    </w:rPr>
  </w:style>
  <w:style w:type="character" w:customStyle="1" w:styleId="Domylnaczcionkaakapitu4">
    <w:name w:val="Domyślna czcionka akapitu4"/>
    <w:rsid w:val="0055563A"/>
  </w:style>
  <w:style w:type="character" w:customStyle="1" w:styleId="Domylnaczcionkaakapitu3">
    <w:name w:val="Domyślna czcionka akapitu3"/>
    <w:rsid w:val="0055563A"/>
  </w:style>
  <w:style w:type="character" w:customStyle="1" w:styleId="WW-Absatz-Standardschriftart111111111111111111111">
    <w:name w:val="WW-Absatz-Standardschriftart111111111111111111111"/>
    <w:rsid w:val="0055563A"/>
  </w:style>
  <w:style w:type="character" w:customStyle="1" w:styleId="WW-Absatz-Standardschriftart1111111111111111111111">
    <w:name w:val="WW-Absatz-Standardschriftart1111111111111111111111"/>
    <w:rsid w:val="0055563A"/>
  </w:style>
  <w:style w:type="character" w:customStyle="1" w:styleId="WW-Absatz-Standardschriftart11111111111111111111111">
    <w:name w:val="WW-Absatz-Standardschriftart11111111111111111111111"/>
    <w:rsid w:val="0055563A"/>
  </w:style>
  <w:style w:type="character" w:customStyle="1" w:styleId="WW8Num6z0">
    <w:name w:val="WW8Num6z0"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rsid w:val="0055563A"/>
    <w:rPr>
      <w:rFonts w:ascii="Courier New" w:hAnsi="Courier New" w:cs="Courier New"/>
    </w:rPr>
  </w:style>
  <w:style w:type="character" w:customStyle="1" w:styleId="WW8Num12z4">
    <w:name w:val="WW8Num12z4"/>
    <w:rsid w:val="0055563A"/>
    <w:rPr>
      <w:rFonts w:ascii="Courier New" w:hAnsi="Courier New" w:cs="Courier New"/>
    </w:rPr>
  </w:style>
  <w:style w:type="character" w:customStyle="1" w:styleId="WW8Num12z5">
    <w:name w:val="WW8Num12z5"/>
    <w:rsid w:val="0055563A"/>
    <w:rPr>
      <w:rFonts w:ascii="Marlett" w:hAnsi="Marlett"/>
    </w:rPr>
  </w:style>
  <w:style w:type="character" w:customStyle="1" w:styleId="WW8Num15z3">
    <w:name w:val="WW8Num15z3"/>
    <w:rsid w:val="0055563A"/>
    <w:rPr>
      <w:rFonts w:ascii="Symbol" w:hAnsi="Symbol"/>
    </w:rPr>
  </w:style>
  <w:style w:type="character" w:customStyle="1" w:styleId="WW8Num20z1">
    <w:name w:val="WW8Num20z1"/>
    <w:rsid w:val="0055563A"/>
    <w:rPr>
      <w:sz w:val="20"/>
      <w:szCs w:val="20"/>
    </w:rPr>
  </w:style>
  <w:style w:type="character" w:customStyle="1" w:styleId="WW8Num20z4">
    <w:name w:val="WW8Num20z4"/>
    <w:rsid w:val="0055563A"/>
    <w:rPr>
      <w:rFonts w:ascii="Courier New" w:hAnsi="Courier New" w:cs="Marlett"/>
    </w:rPr>
  </w:style>
  <w:style w:type="character" w:customStyle="1" w:styleId="WW8Num20z5">
    <w:name w:val="WW8Num20z5"/>
    <w:rsid w:val="0055563A"/>
    <w:rPr>
      <w:rFonts w:ascii="Marlett" w:hAnsi="Marlett"/>
    </w:rPr>
  </w:style>
  <w:style w:type="character" w:customStyle="1" w:styleId="WW8Num20z6">
    <w:name w:val="WW8Num20z6"/>
    <w:rsid w:val="0055563A"/>
    <w:rPr>
      <w:rFonts w:ascii="Symbol" w:hAnsi="Symbol"/>
    </w:rPr>
  </w:style>
  <w:style w:type="character" w:customStyle="1" w:styleId="WW8Num22z3">
    <w:name w:val="WW8Num22z3"/>
    <w:rsid w:val="0055563A"/>
    <w:rPr>
      <w:rFonts w:ascii="Symbol" w:hAnsi="Symbol"/>
    </w:rPr>
  </w:style>
  <w:style w:type="character" w:customStyle="1" w:styleId="WW8Num22z4">
    <w:name w:val="WW8Num22z4"/>
    <w:rsid w:val="0055563A"/>
    <w:rPr>
      <w:rFonts w:ascii="Courier New" w:hAnsi="Courier New" w:cs="Courier New"/>
    </w:rPr>
  </w:style>
  <w:style w:type="character" w:customStyle="1" w:styleId="WW8Num22z5">
    <w:name w:val="WW8Num22z5"/>
    <w:rsid w:val="0055563A"/>
    <w:rPr>
      <w:rFonts w:ascii="Marlett" w:hAnsi="Marlett"/>
    </w:rPr>
  </w:style>
  <w:style w:type="character" w:customStyle="1" w:styleId="Domylnaczcionkaakapitu2">
    <w:name w:val="Domyślna czcionka akapitu2"/>
    <w:rsid w:val="0055563A"/>
  </w:style>
  <w:style w:type="character" w:customStyle="1" w:styleId="WW-Absatz-Standardschriftart111111111111111111111111">
    <w:name w:val="WW-Absatz-Standardschriftart111111111111111111111111"/>
    <w:rsid w:val="0055563A"/>
  </w:style>
  <w:style w:type="character" w:customStyle="1" w:styleId="Domylnaczcionkaakapitu1">
    <w:name w:val="Domyślna czcionka akapitu1"/>
    <w:rsid w:val="0055563A"/>
  </w:style>
  <w:style w:type="character" w:styleId="Hipercze">
    <w:name w:val="Hyperlink"/>
    <w:rsid w:val="0055563A"/>
    <w:rPr>
      <w:color w:val="000080"/>
      <w:u w:val="single"/>
    </w:rPr>
  </w:style>
  <w:style w:type="character" w:customStyle="1" w:styleId="Znakinumeracji">
    <w:name w:val="Znaki numeracji"/>
    <w:rsid w:val="0055563A"/>
  </w:style>
  <w:style w:type="character" w:customStyle="1" w:styleId="WW8Num14z3">
    <w:name w:val="WW8Num14z3"/>
    <w:rsid w:val="0055563A"/>
    <w:rPr>
      <w:rFonts w:ascii="Symbol" w:hAnsi="Symbol"/>
    </w:rPr>
  </w:style>
  <w:style w:type="character" w:customStyle="1" w:styleId="WW8Num11z4">
    <w:name w:val="WW8Num11z4"/>
    <w:rsid w:val="0055563A"/>
    <w:rPr>
      <w:rFonts w:ascii="Courier New" w:hAnsi="Courier New" w:cs="Courier New"/>
    </w:rPr>
  </w:style>
  <w:style w:type="character" w:customStyle="1" w:styleId="WW8Num11z5">
    <w:name w:val="WW8Num11z5"/>
    <w:rsid w:val="0055563A"/>
    <w:rPr>
      <w:rFonts w:ascii="Marlett" w:hAnsi="Marlett"/>
    </w:rPr>
  </w:style>
  <w:style w:type="character" w:styleId="UyteHipercze">
    <w:name w:val="FollowedHyperlink"/>
    <w:rsid w:val="0055563A"/>
    <w:rPr>
      <w:color w:val="800000"/>
      <w:u w:val="single"/>
    </w:rPr>
  </w:style>
  <w:style w:type="character" w:customStyle="1" w:styleId="Symbolewypunktowania">
    <w:name w:val="Symbole wypunktowania"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rsid w:val="0055563A"/>
    <w:rPr>
      <w:sz w:val="17"/>
      <w:szCs w:val="17"/>
    </w:rPr>
  </w:style>
  <w:style w:type="paragraph" w:customStyle="1" w:styleId="Nagwek50">
    <w:name w:val="Nagłówek5"/>
    <w:basedOn w:val="Normalny"/>
    <w:next w:val="Tekstpodstawowy"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customStyle="1" w:styleId="Podpis6">
    <w:name w:val="Podpis6"/>
    <w:basedOn w:val="Normalny"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rsid w:val="0055563A"/>
    <w:pPr>
      <w:ind w:left="850" w:hanging="425"/>
    </w:pPr>
  </w:style>
  <w:style w:type="paragraph" w:customStyle="1" w:styleId="Zawartotabeli">
    <w:name w:val="Zawartość tabeli"/>
    <w:basedOn w:val="Normalny"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qFormat/>
    <w:rsid w:val="0055563A"/>
    <w:pPr>
      <w:pBdr>
        <w:bottom w:val="single" w:sz="4" w:space="1" w:color="000000"/>
      </w:pBdr>
      <w:overflowPunct w:val="0"/>
      <w:autoSpaceDE w:val="0"/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next w:val="Tekstpodstawowy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rsid w:val="0055563A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awartoramki">
    <w:name w:val="Zawartość ramki"/>
    <w:basedOn w:val="Tekstpodstawowy"/>
    <w:rsid w:val="0055563A"/>
  </w:style>
  <w:style w:type="paragraph" w:customStyle="1" w:styleId="Default">
    <w:name w:val="Default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rsid w:val="0055563A"/>
    <w:rPr>
      <w:rFonts w:eastAsia="Lucida Sans Unicode" w:cs="Tahoma"/>
      <w:color w:val="auto"/>
    </w:rPr>
  </w:style>
  <w:style w:type="paragraph" w:customStyle="1" w:styleId="Tekstpodstawowy220">
    <w:name w:val="Tekst podstawowy 22"/>
    <w:basedOn w:val="Normalny"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Styl1">
    <w:name w:val="Styl1"/>
    <w:basedOn w:val="Normalny"/>
    <w:rsid w:val="0055563A"/>
    <w:pPr>
      <w:autoSpaceDE w:val="0"/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55563A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3">
    <w:name w:val="Tekst podstawowy 23"/>
    <w:basedOn w:val="Normalny"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rsid w:val="0055563A"/>
    <w:pPr>
      <w:widowControl w:val="0"/>
      <w:autoSpaceDE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rsid w:val="0055563A"/>
    <w:pPr>
      <w:widowControl w:val="0"/>
      <w:autoSpaceDE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rsid w:val="0055563A"/>
    <w:pPr>
      <w:widowControl w:val="0"/>
      <w:autoSpaceDE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rsid w:val="0055563A"/>
    <w:pPr>
      <w:widowControl w:val="0"/>
      <w:autoSpaceDE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rsid w:val="0055563A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rsid w:val="0055563A"/>
    <w:pPr>
      <w:widowControl w:val="0"/>
      <w:autoSpaceDE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rsid w:val="0055563A"/>
    <w:pPr>
      <w:widowControl w:val="0"/>
      <w:autoSpaceDE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rsid w:val="0055563A"/>
    <w:pPr>
      <w:widowControl w:val="0"/>
      <w:autoSpaceDE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rsid w:val="0055563A"/>
    <w:pPr>
      <w:widowControl w:val="0"/>
      <w:autoSpaceDE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55563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next w:val="Normalny"/>
    <w:rsid w:val="0055563A"/>
    <w:pPr>
      <w:numPr>
        <w:numId w:val="6"/>
      </w:numPr>
      <w:overflowPunct w:val="0"/>
      <w:autoSpaceDE w:val="0"/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character" w:customStyle="1" w:styleId="WW8Num1z1">
    <w:name w:val="WW8Num1z1"/>
    <w:rsid w:val="00E555B6"/>
    <w:rPr>
      <w:i w:val="0"/>
    </w:rPr>
  </w:style>
  <w:style w:type="character" w:customStyle="1" w:styleId="WW8Num2z1">
    <w:name w:val="WW8Num2z1"/>
    <w:rsid w:val="00E555B6"/>
    <w:rPr>
      <w:i w:val="0"/>
    </w:rPr>
  </w:style>
  <w:style w:type="character" w:customStyle="1" w:styleId="WW8Num7z1">
    <w:name w:val="WW8Num7z1"/>
    <w:rsid w:val="00E555B6"/>
    <w:rPr>
      <w:b w:val="0"/>
      <w:i w:val="0"/>
    </w:rPr>
  </w:style>
  <w:style w:type="character" w:customStyle="1" w:styleId="WW8Num16z2">
    <w:name w:val="WW8Num16z2"/>
    <w:rsid w:val="00E555B6"/>
    <w:rPr>
      <w:i w:val="0"/>
      <w:u w:val="none"/>
    </w:rPr>
  </w:style>
  <w:style w:type="character" w:customStyle="1" w:styleId="WW8Num25z3">
    <w:name w:val="WW8Num25z3"/>
    <w:rsid w:val="00E555B6"/>
    <w:rPr>
      <w:rFonts w:ascii="Symbol" w:hAnsi="Symbol"/>
    </w:rPr>
  </w:style>
  <w:style w:type="character" w:customStyle="1" w:styleId="WW8Num26z1">
    <w:name w:val="WW8Num26z1"/>
    <w:rsid w:val="00E555B6"/>
    <w:rPr>
      <w:rFonts w:ascii="Courier New" w:hAnsi="Courier New" w:cs="Courier New"/>
    </w:rPr>
  </w:style>
  <w:style w:type="character" w:customStyle="1" w:styleId="WW8Num26z2">
    <w:name w:val="WW8Num26z2"/>
    <w:rsid w:val="00E555B6"/>
    <w:rPr>
      <w:rFonts w:ascii="Wingdings" w:hAnsi="Wingdings"/>
    </w:rPr>
  </w:style>
  <w:style w:type="character" w:customStyle="1" w:styleId="WW8Num26z3">
    <w:name w:val="WW8Num26z3"/>
    <w:rsid w:val="00E555B6"/>
    <w:rPr>
      <w:rFonts w:ascii="Symbol" w:hAnsi="Symbol"/>
    </w:rPr>
  </w:style>
  <w:style w:type="character" w:customStyle="1" w:styleId="WW8Num35z2">
    <w:name w:val="WW8Num35z2"/>
    <w:rsid w:val="00E555B6"/>
    <w:rPr>
      <w:rFonts w:ascii="Wingdings" w:hAnsi="Wingdings"/>
    </w:rPr>
  </w:style>
  <w:style w:type="character" w:customStyle="1" w:styleId="WW8Num35z3">
    <w:name w:val="WW8Num35z3"/>
    <w:rsid w:val="00E555B6"/>
    <w:rPr>
      <w:rFonts w:ascii="Symbol" w:hAnsi="Symbol"/>
    </w:rPr>
  </w:style>
  <w:style w:type="character" w:customStyle="1" w:styleId="WW8Num38z1">
    <w:name w:val="WW8Num38z1"/>
    <w:rsid w:val="00E555B6"/>
    <w:rPr>
      <w:rFonts w:ascii="Courier New" w:hAnsi="Courier New" w:cs="Courier New"/>
    </w:rPr>
  </w:style>
  <w:style w:type="character" w:customStyle="1" w:styleId="WW8Num38z2">
    <w:name w:val="WW8Num38z2"/>
    <w:rsid w:val="00E555B6"/>
    <w:rPr>
      <w:rFonts w:ascii="Wingdings" w:hAnsi="Wingdings"/>
    </w:rPr>
  </w:style>
  <w:style w:type="character" w:customStyle="1" w:styleId="WW8Num41z0">
    <w:name w:val="WW8Num41z0"/>
    <w:rsid w:val="00E555B6"/>
    <w:rPr>
      <w:rFonts w:ascii="Symbol" w:hAnsi="Symbol"/>
    </w:rPr>
  </w:style>
  <w:style w:type="character" w:customStyle="1" w:styleId="WW8Num42z1">
    <w:name w:val="WW8Num42z1"/>
    <w:rsid w:val="00E555B6"/>
    <w:rPr>
      <w:rFonts w:ascii="Courier New" w:hAnsi="Courier New" w:cs="Courier New"/>
    </w:rPr>
  </w:style>
  <w:style w:type="character" w:customStyle="1" w:styleId="WW8Num42z2">
    <w:name w:val="WW8Num42z2"/>
    <w:rsid w:val="00E555B6"/>
    <w:rPr>
      <w:rFonts w:ascii="Wingdings" w:hAnsi="Wingdings"/>
    </w:rPr>
  </w:style>
  <w:style w:type="character" w:customStyle="1" w:styleId="WW8Num47z1">
    <w:name w:val="WW8Num47z1"/>
    <w:rsid w:val="00E555B6"/>
    <w:rPr>
      <w:rFonts w:ascii="Courier New" w:hAnsi="Courier New" w:cs="Courier New"/>
    </w:rPr>
  </w:style>
  <w:style w:type="character" w:customStyle="1" w:styleId="WW8Num47z2">
    <w:name w:val="WW8Num47z2"/>
    <w:rsid w:val="00E555B6"/>
    <w:rPr>
      <w:rFonts w:ascii="Wingdings" w:hAnsi="Wingdings"/>
    </w:rPr>
  </w:style>
  <w:style w:type="character" w:customStyle="1" w:styleId="WW8Num50z1">
    <w:name w:val="WW8Num50z1"/>
    <w:rsid w:val="00E555B6"/>
    <w:rPr>
      <w:rFonts w:ascii="Times New Roman" w:hAnsi="Times New Roman" w:cs="Times New Roman"/>
      <w:color w:val="auto"/>
    </w:rPr>
  </w:style>
  <w:style w:type="character" w:customStyle="1" w:styleId="WW8Num55z1">
    <w:name w:val="WW8Num55z1"/>
    <w:rsid w:val="00E555B6"/>
    <w:rPr>
      <w:i w:val="0"/>
    </w:rPr>
  </w:style>
  <w:style w:type="character" w:customStyle="1" w:styleId="WW8Num58z0">
    <w:name w:val="WW8Num58z0"/>
    <w:rsid w:val="00E555B6"/>
    <w:rPr>
      <w:rFonts w:ascii="Wingdings" w:hAnsi="Wingdings"/>
    </w:rPr>
  </w:style>
  <w:style w:type="character" w:customStyle="1" w:styleId="WW8Num58z1">
    <w:name w:val="WW8Num58z1"/>
    <w:rsid w:val="00E555B6"/>
    <w:rPr>
      <w:rFonts w:ascii="Courier New" w:hAnsi="Courier New" w:cs="Courier New"/>
    </w:rPr>
  </w:style>
  <w:style w:type="character" w:customStyle="1" w:styleId="WW8Num58z3">
    <w:name w:val="WW8Num58z3"/>
    <w:rsid w:val="00E555B6"/>
    <w:rPr>
      <w:rFonts w:ascii="Symbol" w:hAnsi="Symbol"/>
    </w:rPr>
  </w:style>
  <w:style w:type="character" w:customStyle="1" w:styleId="WW8Num60z0">
    <w:name w:val="WW8Num60z0"/>
    <w:rsid w:val="00E555B6"/>
    <w:rPr>
      <w:b/>
      <w:i w:val="0"/>
      <w:sz w:val="18"/>
      <w:szCs w:val="18"/>
    </w:rPr>
  </w:style>
  <w:style w:type="character" w:customStyle="1" w:styleId="WW8Num61z0">
    <w:name w:val="WW8Num61z0"/>
    <w:rsid w:val="00E555B6"/>
    <w:rPr>
      <w:color w:val="auto"/>
    </w:rPr>
  </w:style>
  <w:style w:type="character" w:customStyle="1" w:styleId="WW8Num62z0">
    <w:name w:val="WW8Num62z0"/>
    <w:rsid w:val="00E555B6"/>
    <w:rPr>
      <w:rFonts w:ascii="Symbol" w:hAnsi="Symbol"/>
    </w:rPr>
  </w:style>
  <w:style w:type="character" w:customStyle="1" w:styleId="WW8Num62z1">
    <w:name w:val="WW8Num62z1"/>
    <w:rsid w:val="00E555B6"/>
    <w:rPr>
      <w:rFonts w:ascii="Courier New" w:hAnsi="Courier New" w:cs="Courier New"/>
    </w:rPr>
  </w:style>
  <w:style w:type="character" w:customStyle="1" w:styleId="WW8Num62z2">
    <w:name w:val="WW8Num62z2"/>
    <w:rsid w:val="00E555B6"/>
    <w:rPr>
      <w:rFonts w:ascii="Wingdings" w:hAnsi="Wingdings"/>
    </w:rPr>
  </w:style>
  <w:style w:type="character" w:customStyle="1" w:styleId="WW8Num65z0">
    <w:name w:val="WW8Num65z0"/>
    <w:rsid w:val="00E555B6"/>
    <w:rPr>
      <w:rFonts w:ascii="Symbol" w:hAnsi="Symbol"/>
    </w:rPr>
  </w:style>
  <w:style w:type="character" w:customStyle="1" w:styleId="WW8Num65z1">
    <w:name w:val="WW8Num65z1"/>
    <w:rsid w:val="00E555B6"/>
    <w:rPr>
      <w:rFonts w:ascii="Courier New" w:hAnsi="Courier New" w:cs="Courier New"/>
    </w:rPr>
  </w:style>
  <w:style w:type="character" w:customStyle="1" w:styleId="WW8Num65z2">
    <w:name w:val="WW8Num65z2"/>
    <w:rsid w:val="00E555B6"/>
    <w:rPr>
      <w:rFonts w:ascii="Wingdings" w:hAnsi="Wingdings"/>
    </w:rPr>
  </w:style>
  <w:style w:type="character" w:customStyle="1" w:styleId="WW8Num71z1">
    <w:name w:val="WW8Num71z1"/>
    <w:rsid w:val="00E555B6"/>
    <w:rPr>
      <w:b/>
    </w:rPr>
  </w:style>
  <w:style w:type="character" w:customStyle="1" w:styleId="WW8Num72z0">
    <w:name w:val="WW8Num72z0"/>
    <w:rsid w:val="00E555B6"/>
    <w:rPr>
      <w:b/>
      <w:color w:val="auto"/>
    </w:rPr>
  </w:style>
  <w:style w:type="character" w:customStyle="1" w:styleId="WW8Num72z2">
    <w:name w:val="WW8Num72z2"/>
    <w:rsid w:val="00E555B6"/>
    <w:rPr>
      <w:b/>
    </w:rPr>
  </w:style>
  <w:style w:type="character" w:customStyle="1" w:styleId="WW8Num74z0">
    <w:name w:val="WW8Num74z0"/>
    <w:rsid w:val="00E555B6"/>
    <w:rPr>
      <w:b/>
      <w:color w:val="auto"/>
    </w:rPr>
  </w:style>
  <w:style w:type="character" w:customStyle="1" w:styleId="WW8Num77z1">
    <w:name w:val="WW8Num77z1"/>
    <w:rsid w:val="00E555B6"/>
    <w:rPr>
      <w:b/>
    </w:rPr>
  </w:style>
  <w:style w:type="character" w:customStyle="1" w:styleId="WW8Num78z0">
    <w:name w:val="WW8Num78z0"/>
    <w:rsid w:val="00E555B6"/>
    <w:rPr>
      <w:rFonts w:ascii="Symbol" w:hAnsi="Symbol"/>
    </w:rPr>
  </w:style>
  <w:style w:type="character" w:customStyle="1" w:styleId="WW8Num78z1">
    <w:name w:val="WW8Num78z1"/>
    <w:rsid w:val="00E555B6"/>
    <w:rPr>
      <w:rFonts w:ascii="Courier New" w:hAnsi="Courier New" w:cs="Courier New"/>
    </w:rPr>
  </w:style>
  <w:style w:type="character" w:customStyle="1" w:styleId="WW8Num78z2">
    <w:name w:val="WW8Num78z2"/>
    <w:rsid w:val="00E555B6"/>
    <w:rPr>
      <w:rFonts w:ascii="Wingdings" w:hAnsi="Wingdings"/>
    </w:rPr>
  </w:style>
  <w:style w:type="character" w:customStyle="1" w:styleId="WW8Num79z0">
    <w:name w:val="WW8Num79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rsid w:val="00E555B6"/>
    <w:rPr>
      <w:rFonts w:ascii="Courier New" w:hAnsi="Courier New" w:cs="Courier New"/>
    </w:rPr>
  </w:style>
  <w:style w:type="character" w:customStyle="1" w:styleId="WW8Num80z2">
    <w:name w:val="WW8Num80z2"/>
    <w:rsid w:val="00E555B6"/>
    <w:rPr>
      <w:rFonts w:ascii="Wingdings" w:hAnsi="Wingdings"/>
    </w:rPr>
  </w:style>
  <w:style w:type="character" w:customStyle="1" w:styleId="WW8Num80z3">
    <w:name w:val="WW8Num80z3"/>
    <w:rsid w:val="00E555B6"/>
    <w:rPr>
      <w:rFonts w:ascii="Symbol" w:hAnsi="Symbol"/>
    </w:rPr>
  </w:style>
  <w:style w:type="character" w:customStyle="1" w:styleId="WW8Num81z0">
    <w:name w:val="WW8Num81z0"/>
    <w:rsid w:val="00E555B6"/>
    <w:rPr>
      <w:i w:val="0"/>
    </w:rPr>
  </w:style>
  <w:style w:type="character" w:customStyle="1" w:styleId="WW8Num82z0">
    <w:name w:val="WW8Num82z0"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rsid w:val="00E555B6"/>
    <w:rPr>
      <w:rFonts w:ascii="Symbol" w:hAnsi="Symbol"/>
    </w:rPr>
  </w:style>
  <w:style w:type="character" w:customStyle="1" w:styleId="WW8Num86z1">
    <w:name w:val="WW8Num86z1"/>
    <w:rsid w:val="00E555B6"/>
    <w:rPr>
      <w:rFonts w:ascii="Courier New" w:hAnsi="Courier New" w:cs="Courier New"/>
    </w:rPr>
  </w:style>
  <w:style w:type="character" w:customStyle="1" w:styleId="WW8Num86z2">
    <w:name w:val="WW8Num86z2"/>
    <w:rsid w:val="00E555B6"/>
    <w:rPr>
      <w:rFonts w:ascii="Wingdings" w:hAnsi="Wingdings"/>
    </w:rPr>
  </w:style>
  <w:style w:type="character" w:customStyle="1" w:styleId="WW8Num87z0">
    <w:name w:val="WW8Num87z0"/>
    <w:rsid w:val="00E555B6"/>
    <w:rPr>
      <w:b/>
      <w:color w:val="auto"/>
    </w:rPr>
  </w:style>
  <w:style w:type="character" w:customStyle="1" w:styleId="WW8Num88z0">
    <w:name w:val="WW8Num88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rsid w:val="00E555B6"/>
    <w:rPr>
      <w:u w:val="none"/>
    </w:rPr>
  </w:style>
  <w:style w:type="character" w:customStyle="1" w:styleId="WW8Num91z0">
    <w:name w:val="WW8Num91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rsid w:val="00E555B6"/>
    <w:rPr>
      <w:b/>
      <w:color w:val="auto"/>
    </w:rPr>
  </w:style>
  <w:style w:type="character" w:customStyle="1" w:styleId="WW8Num93z0">
    <w:name w:val="WW8Num93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rsid w:val="00E555B6"/>
    <w:rPr>
      <w:rFonts w:ascii="Wingdings" w:hAnsi="Wingdings"/>
    </w:rPr>
  </w:style>
  <w:style w:type="character" w:customStyle="1" w:styleId="WW8Num94z1">
    <w:name w:val="WW8Num94z1"/>
    <w:rsid w:val="00E555B6"/>
    <w:rPr>
      <w:rFonts w:ascii="Courier New" w:hAnsi="Courier New" w:cs="Courier New"/>
    </w:rPr>
  </w:style>
  <w:style w:type="character" w:customStyle="1" w:styleId="WW8Num94z3">
    <w:name w:val="WW8Num94z3"/>
    <w:rsid w:val="00E555B6"/>
    <w:rPr>
      <w:rFonts w:ascii="Symbol" w:hAnsi="Symbol"/>
    </w:rPr>
  </w:style>
  <w:style w:type="character" w:customStyle="1" w:styleId="WW8Num95z0">
    <w:name w:val="WW8Num95z0"/>
    <w:rsid w:val="00E555B6"/>
    <w:rPr>
      <w:strike w:val="0"/>
      <w:dstrike w:val="0"/>
    </w:rPr>
  </w:style>
  <w:style w:type="character" w:customStyle="1" w:styleId="WW8Num96z0">
    <w:name w:val="WW8Num9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rsid w:val="00E555B6"/>
    <w:rPr>
      <w:rFonts w:ascii="Courier New" w:hAnsi="Courier New" w:cs="Courier New"/>
    </w:rPr>
  </w:style>
  <w:style w:type="character" w:customStyle="1" w:styleId="WW8Num97z2">
    <w:name w:val="WW8Num97z2"/>
    <w:rsid w:val="00E555B6"/>
    <w:rPr>
      <w:rFonts w:ascii="Wingdings" w:hAnsi="Wingdings"/>
    </w:rPr>
  </w:style>
  <w:style w:type="character" w:customStyle="1" w:styleId="WW8Num97z3">
    <w:name w:val="WW8Num97z3"/>
    <w:rsid w:val="00E555B6"/>
    <w:rPr>
      <w:rFonts w:ascii="Symbol" w:hAnsi="Symbol"/>
    </w:rPr>
  </w:style>
  <w:style w:type="character" w:customStyle="1" w:styleId="WW8Num98z0">
    <w:name w:val="WW8Num98z0"/>
    <w:rsid w:val="00E555B6"/>
    <w:rPr>
      <w:rFonts w:ascii="Wingdings" w:hAnsi="Wingdings"/>
    </w:rPr>
  </w:style>
  <w:style w:type="character" w:customStyle="1" w:styleId="WW8Num98z1">
    <w:name w:val="WW8Num98z1"/>
    <w:rsid w:val="00E555B6"/>
    <w:rPr>
      <w:rFonts w:ascii="Courier New" w:hAnsi="Courier New" w:cs="Courier New"/>
    </w:rPr>
  </w:style>
  <w:style w:type="character" w:customStyle="1" w:styleId="WW8Num98z3">
    <w:name w:val="WW8Num98z3"/>
    <w:rsid w:val="00E555B6"/>
    <w:rPr>
      <w:rFonts w:ascii="Symbol" w:hAnsi="Symbol"/>
    </w:rPr>
  </w:style>
  <w:style w:type="character" w:customStyle="1" w:styleId="WW8Num99z0">
    <w:name w:val="WW8Num99z0"/>
    <w:rsid w:val="00E555B6"/>
    <w:rPr>
      <w:color w:val="auto"/>
    </w:rPr>
  </w:style>
  <w:style w:type="character" w:customStyle="1" w:styleId="WW8Num100z0">
    <w:name w:val="WW8Num100z0"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rsid w:val="00E555B6"/>
    <w:rPr>
      <w:rFonts w:ascii="Courier New" w:hAnsi="Courier New"/>
    </w:rPr>
  </w:style>
  <w:style w:type="character" w:customStyle="1" w:styleId="WW8Num100z2">
    <w:name w:val="WW8Num100z2"/>
    <w:rsid w:val="00E555B6"/>
    <w:rPr>
      <w:rFonts w:ascii="Wingdings" w:hAnsi="Wingdings"/>
    </w:rPr>
  </w:style>
  <w:style w:type="character" w:customStyle="1" w:styleId="WW8Num100z3">
    <w:name w:val="WW8Num100z3"/>
    <w:rsid w:val="00E555B6"/>
    <w:rPr>
      <w:rFonts w:ascii="Symbol" w:hAnsi="Symbol"/>
    </w:rPr>
  </w:style>
  <w:style w:type="character" w:customStyle="1" w:styleId="WW8Num102z0">
    <w:name w:val="WW8Num102z0"/>
    <w:rsid w:val="00E555B6"/>
    <w:rPr>
      <w:b/>
      <w:color w:val="auto"/>
    </w:rPr>
  </w:style>
  <w:style w:type="character" w:customStyle="1" w:styleId="WW8Num102z2">
    <w:name w:val="WW8Num102z2"/>
    <w:rsid w:val="00E555B6"/>
    <w:rPr>
      <w:b/>
    </w:rPr>
  </w:style>
  <w:style w:type="character" w:customStyle="1" w:styleId="WW8Num103z0">
    <w:name w:val="WW8Num103z0"/>
    <w:rsid w:val="00E555B6"/>
    <w:rPr>
      <w:rFonts w:ascii="Symbol" w:hAnsi="Symbol"/>
    </w:rPr>
  </w:style>
  <w:style w:type="character" w:customStyle="1" w:styleId="WW8Num103z1">
    <w:name w:val="WW8Num103z1"/>
    <w:rsid w:val="00E555B6"/>
    <w:rPr>
      <w:rFonts w:ascii="Courier New" w:hAnsi="Courier New"/>
    </w:rPr>
  </w:style>
  <w:style w:type="character" w:customStyle="1" w:styleId="WW8Num103z2">
    <w:name w:val="WW8Num103z2"/>
    <w:rsid w:val="00E555B6"/>
    <w:rPr>
      <w:rFonts w:ascii="Wingdings" w:hAnsi="Wingdings"/>
    </w:rPr>
  </w:style>
  <w:style w:type="character" w:customStyle="1" w:styleId="WW8Num104z1">
    <w:name w:val="WW8Num104z1"/>
    <w:rsid w:val="00E555B6"/>
    <w:rPr>
      <w:b/>
    </w:rPr>
  </w:style>
  <w:style w:type="character" w:customStyle="1" w:styleId="WW8Num105z0">
    <w:name w:val="WW8Num105z0"/>
    <w:rsid w:val="00E555B6"/>
    <w:rPr>
      <w:b w:val="0"/>
    </w:rPr>
  </w:style>
  <w:style w:type="character" w:customStyle="1" w:styleId="WW8Num106z0">
    <w:name w:val="WW8Num106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rsid w:val="00E555B6"/>
    <w:rPr>
      <w:vertAlign w:val="superscript"/>
    </w:rPr>
  </w:style>
  <w:style w:type="character" w:customStyle="1" w:styleId="FontStyle12">
    <w:name w:val="Font Style12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rsid w:val="00E555B6"/>
    <w:rPr>
      <w:rFonts w:ascii="Courier New" w:eastAsia="Times New Roman" w:hAnsi="Courier New" w:cs="Courier New"/>
    </w:rPr>
  </w:style>
  <w:style w:type="paragraph" w:styleId="Tekstprzypisukocowego">
    <w:name w:val="endnote text"/>
    <w:basedOn w:val="Normalny"/>
    <w:link w:val="Tekstprzypisukocow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link w:val="Tekstprzypisukocowego"/>
    <w:rsid w:val="00E555B6"/>
    <w:rPr>
      <w:rFonts w:cs="Calibri"/>
      <w:lang w:eastAsia="ar-SA"/>
    </w:rPr>
  </w:style>
  <w:style w:type="paragraph" w:customStyle="1" w:styleId="Style12">
    <w:name w:val="Style12"/>
    <w:basedOn w:val="Normalny"/>
    <w:rsid w:val="00E555B6"/>
    <w:pPr>
      <w:widowControl w:val="0"/>
      <w:autoSpaceDE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rsid w:val="00E555B6"/>
    <w:pPr>
      <w:widowControl w:val="0"/>
      <w:autoSpaceDE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rsid w:val="00E555B6"/>
    <w:pPr>
      <w:suppressAutoHyphens/>
      <w:spacing w:before="60" w:after="60"/>
      <w:ind w:left="426" w:hanging="284"/>
      <w:jc w:val="both"/>
    </w:pPr>
    <w:rPr>
      <w:rFonts w:cs="Calibri"/>
      <w:sz w:val="24"/>
      <w:lang w:eastAsia="ar-SA"/>
    </w:rPr>
  </w:style>
  <w:style w:type="paragraph" w:customStyle="1" w:styleId="Nagwekstrony">
    <w:name w:val="Nag?—wek strony"/>
    <w:basedOn w:val="Normalny"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rsid w:val="00E555B6"/>
    <w:pPr>
      <w:widowControl w:val="0"/>
      <w:autoSpaceDE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rsid w:val="00E555B6"/>
    <w:pPr>
      <w:widowControl w:val="0"/>
      <w:autoSpaceDE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rsid w:val="00E555B6"/>
    <w:pPr>
      <w:widowControl w:val="0"/>
      <w:autoSpaceDE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rsid w:val="00E555B6"/>
    <w:pPr>
      <w:widowControl w:val="0"/>
      <w:autoSpaceDE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rsid w:val="00E555B6"/>
    <w:pPr>
      <w:widowControl w:val="0"/>
      <w:autoSpaceDE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rsid w:val="00E555B6"/>
    <w:pPr>
      <w:widowControl w:val="0"/>
      <w:autoSpaceDE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rsid w:val="00E555B6"/>
    <w:pPr>
      <w:widowControl w:val="0"/>
      <w:autoSpaceDE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rsid w:val="00E555B6"/>
    <w:rPr>
      <w:rFonts w:cs="Calibri"/>
      <w:lang w:eastAsia="ar-SA"/>
    </w:rPr>
  </w:style>
  <w:style w:type="paragraph" w:customStyle="1" w:styleId="Zwykytekst1">
    <w:name w:val="Zwykły tekst1"/>
    <w:basedOn w:val="Normalny"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next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82B67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2/2010</vt:lpstr>
    </vt:vector>
  </TitlesOfParts>
  <Company>Microsoft</Company>
  <LinksUpToDate>false</LinksUpToDate>
  <CharactersWithSpaces>2298</CharactersWithSpaces>
  <SharedDoc>false</SharedDoc>
  <HLinks>
    <vt:vector size="12" baseType="variant">
      <vt:variant>
        <vt:i4>8060981</vt:i4>
      </vt:variant>
      <vt:variant>
        <vt:i4>3</vt:i4>
      </vt:variant>
      <vt:variant>
        <vt:i4>0</vt:i4>
      </vt:variant>
      <vt:variant>
        <vt:i4>5</vt:i4>
      </vt:variant>
      <vt:variant>
        <vt:lpwstr>http://www.mgops.busko.pl/</vt:lpwstr>
      </vt:variant>
      <vt:variant>
        <vt:lpwstr/>
      </vt:variant>
      <vt:variant>
        <vt:i4>1835123</vt:i4>
      </vt:variant>
      <vt:variant>
        <vt:i4>0</vt:i4>
      </vt:variant>
      <vt:variant>
        <vt:i4>0</vt:i4>
      </vt:variant>
      <vt:variant>
        <vt:i4>5</vt:i4>
      </vt:variant>
      <vt:variant>
        <vt:lpwstr>mailto:sekretariat@mgops.busko.pl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creator>PCPR1</dc:creator>
  <cp:lastModifiedBy>user</cp:lastModifiedBy>
  <cp:revision>47</cp:revision>
  <cp:lastPrinted>2020-10-24T07:12:00Z</cp:lastPrinted>
  <dcterms:created xsi:type="dcterms:W3CDTF">2021-04-01T13:49:00Z</dcterms:created>
  <dcterms:modified xsi:type="dcterms:W3CDTF">2022-01-17T09:14:00Z</dcterms:modified>
</cp:coreProperties>
</file>