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750997" w14:textId="161AF3C1" w:rsidR="005D2AB0" w:rsidRPr="00A260E1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Cs/>
          <w:sz w:val="24"/>
          <w:szCs w:val="24"/>
        </w:rPr>
        <w:t>Załącznik nr 3</w:t>
      </w:r>
      <w:r w:rsidR="00513500" w:rsidRPr="00A260E1">
        <w:rPr>
          <w:rFonts w:ascii="Times New Roman" w:eastAsia="Times New Roman" w:hAnsi="Times New Roman" w:cs="Times New Roman"/>
          <w:bCs/>
          <w:sz w:val="24"/>
          <w:szCs w:val="24"/>
        </w:rPr>
        <w:t xml:space="preserve"> do Zaproszenia do składania ofert</w:t>
      </w:r>
    </w:p>
    <w:p w14:paraId="09FDA2A0" w14:textId="77777777" w:rsidR="005D2AB0" w:rsidRPr="00A260E1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2549383" w14:textId="355E3D61" w:rsidR="005D2AB0" w:rsidRPr="00A260E1" w:rsidRDefault="005D2AB0" w:rsidP="005D2A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6F2F20" w14:textId="7FD624BB" w:rsidR="00A260E1" w:rsidRPr="00A260E1" w:rsidRDefault="00A260E1" w:rsidP="005D2A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</w:t>
      </w:r>
    </w:p>
    <w:p w14:paraId="1DF17B68" w14:textId="29D278C0" w:rsidR="005D2AB0" w:rsidRPr="00A260E1" w:rsidRDefault="005D2AB0" w:rsidP="005D2A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0"/>
          <w:szCs w:val="20"/>
        </w:rPr>
        <w:t xml:space="preserve">      (pieczęć firmy)                                                                         </w:t>
      </w:r>
      <w:r w:rsidR="00C65332"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r w:rsidR="00C65332"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r w:rsidR="00C65332" w:rsidRPr="00A260E1">
        <w:rPr>
          <w:rFonts w:ascii="Times New Roman" w:eastAsia="Times New Roman" w:hAnsi="Times New Roman" w:cs="Times New Roman"/>
          <w:sz w:val="20"/>
          <w:szCs w:val="20"/>
        </w:rPr>
        <w:tab/>
      </w:r>
      <w:bookmarkStart w:id="0" w:name="_Hlk39752811"/>
      <w:r w:rsidRPr="00A260E1">
        <w:rPr>
          <w:rFonts w:ascii="Times New Roman" w:eastAsia="Times New Roman" w:hAnsi="Times New Roman" w:cs="Times New Roman"/>
          <w:sz w:val="20"/>
          <w:szCs w:val="20"/>
        </w:rPr>
        <w:t xml:space="preserve">    miejscowość, data </w:t>
      </w:r>
    </w:p>
    <w:bookmarkEnd w:id="0"/>
    <w:p w14:paraId="541801D9" w14:textId="77777777" w:rsidR="005D2AB0" w:rsidRPr="00A260E1" w:rsidRDefault="005D2AB0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380BBD18" w14:textId="77777777" w:rsidR="005D2AB0" w:rsidRPr="00496B43" w:rsidRDefault="005D2AB0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</w:rPr>
      </w:pPr>
    </w:p>
    <w:p w14:paraId="356224B3" w14:textId="77777777" w:rsidR="005D2AB0" w:rsidRPr="00A260E1" w:rsidRDefault="005D2AB0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1126BED9" w14:textId="77777777" w:rsidR="005D2AB0" w:rsidRPr="00A260E1" w:rsidRDefault="002E0E83" w:rsidP="005D2AB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bookmarkStart w:id="1" w:name="_Hlk59182706"/>
      <w:r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OŚ</w:t>
      </w:r>
      <w:r w:rsidR="005D2AB0"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WIADCZAM</w:t>
      </w:r>
    </w:p>
    <w:bookmarkEnd w:id="1"/>
    <w:p w14:paraId="167439D1" w14:textId="77777777" w:rsidR="005D2AB0" w:rsidRPr="00A260E1" w:rsidRDefault="005D2AB0" w:rsidP="00651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00C88C" w14:textId="40F2D964" w:rsidR="00E012B1" w:rsidRPr="0092074F" w:rsidRDefault="005D2AB0" w:rsidP="000B38E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Hlk59182618"/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że przystępując </w:t>
      </w:r>
      <w:bookmarkStart w:id="3" w:name="_Hlk59182517"/>
      <w:bookmarkEnd w:id="2"/>
      <w:r w:rsidR="009D326E" w:rsidRPr="00A260E1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>o pr</w:t>
      </w:r>
      <w:r w:rsidR="009D326E" w:rsidRPr="00A260E1">
        <w:rPr>
          <w:rFonts w:ascii="Times New Roman" w:eastAsia="Times New Roman" w:hAnsi="Times New Roman" w:cs="Times New Roman"/>
          <w:sz w:val="24"/>
          <w:szCs w:val="24"/>
        </w:rPr>
        <w:t>owadzonego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postępowania o udzielenie zamówienia</w:t>
      </w:r>
      <w:r w:rsidR="00B46262"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_Hlk43286973"/>
      <w:r w:rsidR="00557798" w:rsidRPr="00A260E1">
        <w:rPr>
          <w:rFonts w:ascii="Times New Roman" w:eastAsia="Times New Roman" w:hAnsi="Times New Roman" w:cs="Times New Roman"/>
          <w:sz w:val="24"/>
          <w:szCs w:val="24"/>
        </w:rPr>
        <w:t xml:space="preserve">na wykonanie </w:t>
      </w:r>
      <w:bookmarkStart w:id="5" w:name="_Hlk71202453"/>
      <w:bookmarkStart w:id="6" w:name="_Hlk71204208"/>
      <w:bookmarkEnd w:id="4"/>
      <w:r w:rsidR="0092074F">
        <w:rPr>
          <w:rFonts w:ascii="Times New Roman" w:eastAsia="Times New Roman" w:hAnsi="Times New Roman" w:cs="Times New Roman"/>
          <w:sz w:val="24"/>
          <w:szCs w:val="24"/>
        </w:rPr>
        <w:t xml:space="preserve">zadania pn. </w:t>
      </w:r>
      <w:r w:rsidR="0092074F" w:rsidRPr="0092074F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7B1377" w:rsidRPr="007B13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Wykonanie projektu budowlanego budowy boiska wielofunkcyjnego w </w:t>
      </w:r>
      <w:proofErr w:type="spellStart"/>
      <w:r w:rsidR="007B1377" w:rsidRPr="007B1377">
        <w:rPr>
          <w:rFonts w:ascii="Times New Roman" w:eastAsia="Times New Roman" w:hAnsi="Times New Roman" w:cs="Times New Roman"/>
          <w:b/>
          <w:bCs/>
          <w:sz w:val="24"/>
          <w:szCs w:val="24"/>
        </w:rPr>
        <w:t>msc</w:t>
      </w:r>
      <w:proofErr w:type="spellEnd"/>
      <w:r w:rsidR="007B1377" w:rsidRPr="007B1377">
        <w:rPr>
          <w:rFonts w:ascii="Times New Roman" w:eastAsia="Times New Roman" w:hAnsi="Times New Roman" w:cs="Times New Roman"/>
          <w:b/>
          <w:bCs/>
          <w:sz w:val="24"/>
          <w:szCs w:val="24"/>
        </w:rPr>
        <w:t>. Cisów</w:t>
      </w:r>
      <w:r w:rsidR="000B38E0" w:rsidRPr="000B38E0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bookmarkEnd w:id="5"/>
      <w:r w:rsidR="009D326E" w:rsidRPr="007B1377">
        <w:rPr>
          <w:rFonts w:ascii="Times New Roman" w:hAnsi="Times New Roman" w:cs="Times New Roman"/>
          <w:sz w:val="24"/>
          <w:szCs w:val="24"/>
        </w:rPr>
        <w:t>,</w:t>
      </w:r>
      <w:r w:rsidR="009D326E" w:rsidRPr="00A260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3"/>
      <w:bookmarkEnd w:id="6"/>
      <w:r w:rsidR="00DD480C" w:rsidRPr="00A260E1">
        <w:rPr>
          <w:rFonts w:ascii="Times New Roman" w:eastAsia="Times New Roman" w:hAnsi="Times New Roman" w:cs="Times New Roman"/>
          <w:sz w:val="24"/>
          <w:szCs w:val="24"/>
        </w:rPr>
        <w:t>s</w:t>
      </w:r>
      <w:r w:rsidR="007A1A6A" w:rsidRPr="00A260E1">
        <w:rPr>
          <w:rFonts w:ascii="Times New Roman" w:eastAsia="Times New Roman" w:hAnsi="Times New Roman" w:cs="Times New Roman"/>
          <w:sz w:val="24"/>
          <w:szCs w:val="24"/>
        </w:rPr>
        <w:t>pełniam warunki udziału w postępowaniu</w:t>
      </w:r>
      <w:r w:rsidR="00DC4E30" w:rsidRPr="00A260E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A1A6A" w:rsidRPr="00A26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F39F1" w:rsidRPr="00A260E1">
        <w:rPr>
          <w:rFonts w:ascii="Times New Roman" w:hAnsi="Times New Roman" w:cs="Times New Roman"/>
          <w:color w:val="000000"/>
          <w:sz w:val="24"/>
          <w:szCs w:val="24"/>
        </w:rPr>
        <w:t xml:space="preserve">Posiadam wiedzę i doświadczenie, </w:t>
      </w:r>
      <w:r w:rsidR="00E012B1" w:rsidRPr="00E012B1">
        <w:rPr>
          <w:rFonts w:ascii="Times New Roman" w:hAnsi="Times New Roman" w:cs="Times New Roman"/>
          <w:color w:val="000000"/>
          <w:sz w:val="24"/>
          <w:szCs w:val="24"/>
        </w:rPr>
        <w:t>dysponuj</w:t>
      </w:r>
      <w:r w:rsidR="00E012B1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="00E012B1" w:rsidRPr="00E012B1">
        <w:rPr>
          <w:rFonts w:ascii="Times New Roman" w:hAnsi="Times New Roman" w:cs="Times New Roman"/>
          <w:color w:val="000000"/>
          <w:sz w:val="24"/>
          <w:szCs w:val="24"/>
        </w:rPr>
        <w:t xml:space="preserve"> odpowiednim potencjałem technicznym oraz osob</w:t>
      </w:r>
      <w:r w:rsidR="00E012B1">
        <w:rPr>
          <w:rFonts w:ascii="Times New Roman" w:hAnsi="Times New Roman" w:cs="Times New Roman"/>
          <w:color w:val="000000"/>
          <w:sz w:val="24"/>
          <w:szCs w:val="24"/>
        </w:rPr>
        <w:t>owym</w:t>
      </w:r>
      <w:r w:rsidR="00E012B1" w:rsidRPr="00E012B1">
        <w:rPr>
          <w:rFonts w:ascii="Times New Roman" w:hAnsi="Times New Roman" w:cs="Times New Roman"/>
          <w:color w:val="000000"/>
          <w:sz w:val="24"/>
          <w:szCs w:val="24"/>
        </w:rPr>
        <w:t>, znajduj</w:t>
      </w:r>
      <w:r w:rsidR="00E012B1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="00E012B1" w:rsidRPr="00E012B1">
        <w:rPr>
          <w:rFonts w:ascii="Times New Roman" w:hAnsi="Times New Roman" w:cs="Times New Roman"/>
          <w:color w:val="000000"/>
          <w:sz w:val="24"/>
          <w:szCs w:val="24"/>
        </w:rPr>
        <w:t xml:space="preserve"> się w sytuacji ekonomicznej i finansowej pozwalającej na wykonanie zamówienia. </w:t>
      </w:r>
    </w:p>
    <w:p w14:paraId="605A5EFA" w14:textId="77777777" w:rsidR="005D2AB0" w:rsidRPr="00A260E1" w:rsidRDefault="005D2AB0" w:rsidP="00651875">
      <w:p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FA7C0F" w14:textId="3CCC4859" w:rsidR="005D2AB0" w:rsidRPr="00A260E1" w:rsidRDefault="005D2AB0" w:rsidP="00651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Prawdziwość powyższych danych potwierdzam własnoręcznym podpisem świadom</w:t>
      </w:r>
      <w:r w:rsidR="00E012B1">
        <w:rPr>
          <w:rFonts w:ascii="Times New Roman" w:eastAsia="Times New Roman" w:hAnsi="Times New Roman" w:cs="Times New Roman"/>
          <w:sz w:val="24"/>
          <w:szCs w:val="24"/>
        </w:rPr>
        <w:t xml:space="preserve">/a 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>odpowiedzialności karnej z art. 297 kk.</w:t>
      </w:r>
    </w:p>
    <w:p w14:paraId="7575F9C1" w14:textId="6B2560EF" w:rsidR="005D2AB0" w:rsidRPr="00A260E1" w:rsidRDefault="00007454" w:rsidP="00007454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04A471" w14:textId="11254105" w:rsidR="009D326E" w:rsidRPr="00A260E1" w:rsidRDefault="009D326E" w:rsidP="00007454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3C189C" w14:textId="77777777" w:rsidR="009D326E" w:rsidRPr="00A260E1" w:rsidRDefault="009D326E" w:rsidP="00007454">
      <w:pPr>
        <w:tabs>
          <w:tab w:val="left" w:pos="5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8D5D3A" w14:textId="46B7F6DC" w:rsidR="009D326E" w:rsidRPr="00A260E1" w:rsidRDefault="009D326E" w:rsidP="009D326E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6E3E67EA" w14:textId="77777777" w:rsidR="009D326E" w:rsidRPr="00A260E1" w:rsidRDefault="009D326E" w:rsidP="009D32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(Podpis upełnomocnionego przedstawiciela Wykonawcy) </w:t>
      </w:r>
    </w:p>
    <w:p w14:paraId="47872393" w14:textId="77777777" w:rsidR="005D2AB0" w:rsidRPr="00A260E1" w:rsidRDefault="005D2AB0" w:rsidP="00651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06BAB" w14:textId="77777777" w:rsidR="009D326E" w:rsidRPr="00A260E1" w:rsidRDefault="009D326E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6CA01C" w14:textId="271384F5" w:rsidR="005D2AB0" w:rsidRPr="00A260E1" w:rsidRDefault="005D2AB0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oraz</w:t>
      </w:r>
    </w:p>
    <w:p w14:paraId="3047269E" w14:textId="77777777" w:rsidR="005D2AB0" w:rsidRPr="00A260E1" w:rsidRDefault="005D2AB0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12F8FF10" w14:textId="77777777" w:rsidR="009D326E" w:rsidRPr="00A260E1" w:rsidRDefault="009D326E" w:rsidP="009D3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OŚWIADCZAM</w:t>
      </w:r>
    </w:p>
    <w:p w14:paraId="34A14A13" w14:textId="77777777" w:rsidR="005D2AB0" w:rsidRPr="00A260E1" w:rsidRDefault="005D2AB0" w:rsidP="0065187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2901B0EA" w14:textId="47621072" w:rsidR="00C65332" w:rsidRPr="00A260E1" w:rsidRDefault="009D326E" w:rsidP="00B751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że przystępując do prowadzonego postępowania o udzielenie zamówienia na wykonanie </w:t>
      </w:r>
      <w:r w:rsidR="0092074F" w:rsidRPr="0092074F">
        <w:rPr>
          <w:rFonts w:ascii="Times New Roman" w:eastAsia="Times New Roman" w:hAnsi="Times New Roman" w:cs="Times New Roman"/>
          <w:sz w:val="24"/>
          <w:szCs w:val="24"/>
        </w:rPr>
        <w:t xml:space="preserve">zadania pn. </w:t>
      </w:r>
      <w:r w:rsidR="0092074F" w:rsidRPr="0092074F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bookmarkStart w:id="7" w:name="_Hlk74568299"/>
      <w:r w:rsidR="007B1377" w:rsidRPr="003D00F5">
        <w:rPr>
          <w:rFonts w:ascii="Times New Roman" w:eastAsia="Times New Roman" w:hAnsi="Times New Roman" w:cs="Times New Roman"/>
          <w:b/>
          <w:bCs/>
          <w:lang w:eastAsia="pl-PL"/>
        </w:rPr>
        <w:t xml:space="preserve">Wykonanie projektu budowlanego budowy boiska wielofunkcyjnego w </w:t>
      </w:r>
      <w:proofErr w:type="spellStart"/>
      <w:r w:rsidR="007B1377" w:rsidRPr="003D00F5">
        <w:rPr>
          <w:rFonts w:ascii="Times New Roman" w:eastAsia="Times New Roman" w:hAnsi="Times New Roman" w:cs="Times New Roman"/>
          <w:b/>
          <w:bCs/>
          <w:lang w:eastAsia="pl-PL"/>
        </w:rPr>
        <w:t>msc</w:t>
      </w:r>
      <w:proofErr w:type="spellEnd"/>
      <w:r w:rsidR="007B1377" w:rsidRPr="003D00F5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7B1377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7B1377" w:rsidRPr="003D00F5">
        <w:rPr>
          <w:rFonts w:ascii="Times New Roman" w:eastAsia="Times New Roman" w:hAnsi="Times New Roman" w:cs="Times New Roman"/>
          <w:b/>
          <w:bCs/>
          <w:lang w:eastAsia="pl-PL"/>
        </w:rPr>
        <w:t>Cisów</w:t>
      </w:r>
      <w:bookmarkEnd w:id="7"/>
      <w:r w:rsidR="000B38E0" w:rsidRPr="000B38E0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92074F" w:rsidRPr="007B1377">
        <w:rPr>
          <w:rFonts w:ascii="Times New Roman" w:eastAsia="Times New Roman" w:hAnsi="Times New Roman" w:cs="Times New Roman"/>
          <w:sz w:val="24"/>
          <w:szCs w:val="24"/>
        </w:rPr>
        <w:t>,</w:t>
      </w:r>
      <w:r w:rsidR="00B751FD" w:rsidRPr="00A26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D2AB0" w:rsidRPr="00A260E1">
        <w:rPr>
          <w:rFonts w:ascii="Times New Roman" w:eastAsia="Times New Roman" w:hAnsi="Times New Roman" w:cs="Times New Roman"/>
          <w:sz w:val="24"/>
          <w:szCs w:val="24"/>
        </w:rPr>
        <w:t xml:space="preserve">nie podlegam wykluczeniu z postępowania na podstawie </w:t>
      </w:r>
      <w:r w:rsidR="00C65332" w:rsidRPr="00A260E1">
        <w:rPr>
          <w:rFonts w:ascii="Times New Roman" w:eastAsia="Times New Roman" w:hAnsi="Times New Roman" w:cs="Times New Roman"/>
          <w:sz w:val="24"/>
          <w:szCs w:val="24"/>
        </w:rPr>
        <w:t>w</w:t>
      </w:r>
      <w:r w:rsidR="007A1A6A" w:rsidRPr="00A260E1">
        <w:rPr>
          <w:rFonts w:ascii="Times New Roman" w:eastAsia="Times New Roman" w:hAnsi="Times New Roman" w:cs="Times New Roman"/>
          <w:sz w:val="24"/>
          <w:szCs w:val="24"/>
        </w:rPr>
        <w:t xml:space="preserve">ymagań </w:t>
      </w:r>
      <w:r w:rsidR="00513500" w:rsidRPr="00A260E1">
        <w:rPr>
          <w:rFonts w:ascii="Times New Roman" w:eastAsia="Times New Roman" w:hAnsi="Times New Roman" w:cs="Times New Roman"/>
          <w:sz w:val="24"/>
          <w:szCs w:val="24"/>
        </w:rPr>
        <w:t>Zaproszenia do składania ofert</w:t>
      </w:r>
      <w:r w:rsidR="00335AA6" w:rsidRPr="00A260E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41B96B" w14:textId="77777777" w:rsidR="002E0E83" w:rsidRPr="00A260E1" w:rsidRDefault="002E0E83" w:rsidP="006863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731431" w14:textId="77777777" w:rsidR="005D2AB0" w:rsidRPr="00A260E1" w:rsidRDefault="005D2AB0" w:rsidP="009D32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>Prawdziwość powyższych danych potwierdzam własnoręcznym podpisem świadom odpowiedzialności karnej z art. 297 kk.</w:t>
      </w:r>
    </w:p>
    <w:p w14:paraId="27DA58DF" w14:textId="77777777" w:rsidR="005D2AB0" w:rsidRPr="00A260E1" w:rsidRDefault="005D2AB0" w:rsidP="006863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9017E8" w14:textId="77777777" w:rsidR="005D2AB0" w:rsidRPr="00A260E1" w:rsidRDefault="005D2AB0" w:rsidP="006863B9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2289F" w14:textId="5EEBD718" w:rsidR="005D2AB0" w:rsidRPr="00A260E1" w:rsidRDefault="00EF3380" w:rsidP="006863B9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lk59182570"/>
      <w:r w:rsidRPr="00A260E1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</w:t>
      </w:r>
    </w:p>
    <w:p w14:paraId="33BBEF43" w14:textId="70DFEE1F" w:rsidR="001F39F1" w:rsidRPr="00A260E1" w:rsidRDefault="001F39F1" w:rsidP="001F39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26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="00EF3380" w:rsidRPr="00A260E1">
        <w:rPr>
          <w:rFonts w:ascii="Times New Roman" w:eastAsia="Times New Roman" w:hAnsi="Times New Roman" w:cs="Times New Roman"/>
          <w:sz w:val="24"/>
          <w:szCs w:val="24"/>
        </w:rPr>
        <w:tab/>
      </w:r>
      <w:r w:rsidRPr="00A260E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r w:rsidR="00EF3380"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>(</w:t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>Podpis upełnomocnionego przedstawiciela Wykonawcy</w:t>
      </w:r>
      <w:r w:rsidR="00EF3380"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  <w:r w:rsidRPr="00A260E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</w:p>
    <w:bookmarkEnd w:id="8"/>
    <w:p w14:paraId="7D0D5A03" w14:textId="77777777" w:rsidR="005D2AB0" w:rsidRPr="00EF3380" w:rsidRDefault="005D2AB0" w:rsidP="006863B9">
      <w:pPr>
        <w:spacing w:after="0" w:line="240" w:lineRule="auto"/>
        <w:ind w:left="4963"/>
        <w:jc w:val="both"/>
        <w:rPr>
          <w:rFonts w:eastAsia="Times New Roman"/>
          <w:b/>
          <w:i/>
          <w:iCs/>
        </w:rPr>
      </w:pPr>
    </w:p>
    <w:sectPr w:rsidR="005D2AB0" w:rsidRPr="00EF3380" w:rsidSect="004E0A58">
      <w:headerReference w:type="default" r:id="rId7"/>
      <w:pgSz w:w="11906" w:h="16838"/>
      <w:pgMar w:top="1394" w:right="1417" w:bottom="1417" w:left="1417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C8A18" w14:textId="77777777" w:rsidR="00B26C86" w:rsidRDefault="00B26C86">
      <w:pPr>
        <w:spacing w:after="0" w:line="240" w:lineRule="auto"/>
      </w:pPr>
      <w:r>
        <w:separator/>
      </w:r>
    </w:p>
  </w:endnote>
  <w:endnote w:type="continuationSeparator" w:id="0">
    <w:p w14:paraId="6E87C35C" w14:textId="77777777" w:rsidR="00B26C86" w:rsidRDefault="00B26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C097D" w14:textId="77777777" w:rsidR="00B26C86" w:rsidRDefault="00B26C86">
      <w:pPr>
        <w:spacing w:after="0" w:line="240" w:lineRule="auto"/>
      </w:pPr>
      <w:r>
        <w:separator/>
      </w:r>
    </w:p>
  </w:footnote>
  <w:footnote w:type="continuationSeparator" w:id="0">
    <w:p w14:paraId="066410FC" w14:textId="77777777" w:rsidR="00B26C86" w:rsidRDefault="00B26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1ABD" w14:textId="3F2D7371" w:rsidR="007B1377" w:rsidRPr="00496B43" w:rsidRDefault="007B1377" w:rsidP="007B1377">
    <w:pPr>
      <w:pStyle w:val="Nagwek"/>
      <w:rPr>
        <w:sz w:val="16"/>
        <w:szCs w:val="16"/>
      </w:rPr>
    </w:pPr>
    <w:r w:rsidRPr="00496B43">
      <w:rPr>
        <w:sz w:val="16"/>
        <w:szCs w:val="16"/>
      </w:rPr>
      <w:t xml:space="preserve"> </w:t>
    </w:r>
    <w:bookmarkStart w:id="9" w:name="_Hlk64557990"/>
    <w:bookmarkStart w:id="10" w:name="_Hlk64557991"/>
    <w:bookmarkStart w:id="11" w:name="_Hlk64557992"/>
    <w:bookmarkStart w:id="12" w:name="_Hlk64557993"/>
    <w:bookmarkStart w:id="13" w:name="_Hlk64559757"/>
    <w:bookmarkStart w:id="14" w:name="_Hlk64559758"/>
    <w:bookmarkStart w:id="15" w:name="_Hlk64559759"/>
    <w:bookmarkStart w:id="16" w:name="_Hlk64559760"/>
    <w:bookmarkStart w:id="17" w:name="_Hlk74572648"/>
    <w:bookmarkStart w:id="18" w:name="_Hlk74572649"/>
    <w:r w:rsidRPr="00496B43">
      <w:rPr>
        <w:sz w:val="16"/>
        <w:szCs w:val="16"/>
      </w:rPr>
      <w:t xml:space="preserve">Znak sprawy: </w:t>
    </w:r>
    <w:bookmarkStart w:id="19" w:name="_Hlk30419840"/>
    <w:r w:rsidRPr="00496B43">
      <w:rPr>
        <w:sz w:val="16"/>
        <w:szCs w:val="16"/>
      </w:rPr>
      <w:t>WI.</w:t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9"/>
    <w:r w:rsidRPr="00496B43">
      <w:rPr>
        <w:sz w:val="16"/>
        <w:szCs w:val="16"/>
      </w:rPr>
      <w:t>2510.01.11.2021</w:t>
    </w:r>
    <w:bookmarkEnd w:id="17"/>
    <w:bookmarkEnd w:id="18"/>
  </w:p>
  <w:p w14:paraId="2474747E" w14:textId="7F398BB0" w:rsidR="00DF16A0" w:rsidRPr="00651875" w:rsidRDefault="00DF16A0" w:rsidP="006518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B9A117F"/>
    <w:multiLevelType w:val="hybridMultilevel"/>
    <w:tmpl w:val="5CD02A90"/>
    <w:lvl w:ilvl="0" w:tplc="F838331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3EE3BE2">
      <w:start w:val="1"/>
      <w:numFmt w:val="decimal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2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4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6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4"/>
  </w:num>
  <w:num w:numId="42">
    <w:abstractNumId w:val="91"/>
  </w:num>
  <w:num w:numId="43">
    <w:abstractNumId w:val="93"/>
  </w:num>
  <w:num w:numId="44">
    <w:abstractNumId w:val="87"/>
  </w:num>
  <w:num w:numId="45">
    <w:abstractNumId w:val="83"/>
  </w:num>
  <w:num w:numId="46">
    <w:abstractNumId w:val="78"/>
  </w:num>
  <w:num w:numId="47">
    <w:abstractNumId w:val="96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8"/>
  </w:num>
  <w:num w:numId="62">
    <w:abstractNumId w:val="92"/>
  </w:num>
  <w:num w:numId="63">
    <w:abstractNumId w:val="90"/>
  </w:num>
  <w:num w:numId="64">
    <w:abstractNumId w:val="95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7"/>
  </w:num>
  <w:num w:numId="69">
    <w:abstractNumId w:val="79"/>
  </w:num>
  <w:num w:numId="70">
    <w:abstractNumId w:val="8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4C1"/>
    <w:rsid w:val="00007454"/>
    <w:rsid w:val="0003608A"/>
    <w:rsid w:val="0004750E"/>
    <w:rsid w:val="000837E4"/>
    <w:rsid w:val="00092CD3"/>
    <w:rsid w:val="000B38E0"/>
    <w:rsid w:val="000E55A4"/>
    <w:rsid w:val="001179B6"/>
    <w:rsid w:val="00126B89"/>
    <w:rsid w:val="00172E43"/>
    <w:rsid w:val="001D03FD"/>
    <w:rsid w:val="001D07D8"/>
    <w:rsid w:val="001F39F1"/>
    <w:rsid w:val="002024DB"/>
    <w:rsid w:val="00226C54"/>
    <w:rsid w:val="00242B2A"/>
    <w:rsid w:val="00251A9A"/>
    <w:rsid w:val="002842A7"/>
    <w:rsid w:val="002866B9"/>
    <w:rsid w:val="002A3CA1"/>
    <w:rsid w:val="002A55FE"/>
    <w:rsid w:val="002D677E"/>
    <w:rsid w:val="002E0E83"/>
    <w:rsid w:val="00310A79"/>
    <w:rsid w:val="00310C4C"/>
    <w:rsid w:val="00335AA6"/>
    <w:rsid w:val="003C621B"/>
    <w:rsid w:val="003F7B7F"/>
    <w:rsid w:val="00417A68"/>
    <w:rsid w:val="004237BA"/>
    <w:rsid w:val="00435C81"/>
    <w:rsid w:val="004509FA"/>
    <w:rsid w:val="00496B43"/>
    <w:rsid w:val="004B3C8A"/>
    <w:rsid w:val="004B76C4"/>
    <w:rsid w:val="004D6B51"/>
    <w:rsid w:val="004E0A58"/>
    <w:rsid w:val="00513500"/>
    <w:rsid w:val="0053585D"/>
    <w:rsid w:val="0055563A"/>
    <w:rsid w:val="00557798"/>
    <w:rsid w:val="0056728C"/>
    <w:rsid w:val="0057482F"/>
    <w:rsid w:val="005D2AB0"/>
    <w:rsid w:val="005D56A5"/>
    <w:rsid w:val="0062209A"/>
    <w:rsid w:val="00637C44"/>
    <w:rsid w:val="00651875"/>
    <w:rsid w:val="006863B9"/>
    <w:rsid w:val="00692E0C"/>
    <w:rsid w:val="006A5A41"/>
    <w:rsid w:val="006D4D10"/>
    <w:rsid w:val="006F165E"/>
    <w:rsid w:val="00710739"/>
    <w:rsid w:val="00770135"/>
    <w:rsid w:val="00773032"/>
    <w:rsid w:val="00775E69"/>
    <w:rsid w:val="007A1A6A"/>
    <w:rsid w:val="007B1377"/>
    <w:rsid w:val="00802477"/>
    <w:rsid w:val="00820977"/>
    <w:rsid w:val="00827AC3"/>
    <w:rsid w:val="00831E6D"/>
    <w:rsid w:val="00844B0F"/>
    <w:rsid w:val="008506C5"/>
    <w:rsid w:val="008C376F"/>
    <w:rsid w:val="008C5A18"/>
    <w:rsid w:val="008F0537"/>
    <w:rsid w:val="009120A7"/>
    <w:rsid w:val="0092074F"/>
    <w:rsid w:val="00937239"/>
    <w:rsid w:val="00974279"/>
    <w:rsid w:val="009769FA"/>
    <w:rsid w:val="00976CE8"/>
    <w:rsid w:val="009D326E"/>
    <w:rsid w:val="009E2552"/>
    <w:rsid w:val="009E33FC"/>
    <w:rsid w:val="009E49FB"/>
    <w:rsid w:val="00A07DA9"/>
    <w:rsid w:val="00A24565"/>
    <w:rsid w:val="00A260E1"/>
    <w:rsid w:val="00A87F33"/>
    <w:rsid w:val="00AB0345"/>
    <w:rsid w:val="00AB3AE9"/>
    <w:rsid w:val="00AC5B91"/>
    <w:rsid w:val="00B21282"/>
    <w:rsid w:val="00B25F4D"/>
    <w:rsid w:val="00B26C86"/>
    <w:rsid w:val="00B32D0A"/>
    <w:rsid w:val="00B46262"/>
    <w:rsid w:val="00B751FD"/>
    <w:rsid w:val="00BA5285"/>
    <w:rsid w:val="00BE4CBD"/>
    <w:rsid w:val="00C1000F"/>
    <w:rsid w:val="00C150EC"/>
    <w:rsid w:val="00C34D69"/>
    <w:rsid w:val="00C36D9D"/>
    <w:rsid w:val="00C65332"/>
    <w:rsid w:val="00C80874"/>
    <w:rsid w:val="00CA7653"/>
    <w:rsid w:val="00CB1DA9"/>
    <w:rsid w:val="00CD721D"/>
    <w:rsid w:val="00D06AC6"/>
    <w:rsid w:val="00D67982"/>
    <w:rsid w:val="00D941E0"/>
    <w:rsid w:val="00DA5F05"/>
    <w:rsid w:val="00DC4E30"/>
    <w:rsid w:val="00DD480C"/>
    <w:rsid w:val="00DF16A0"/>
    <w:rsid w:val="00DF21CF"/>
    <w:rsid w:val="00E012B1"/>
    <w:rsid w:val="00E555B6"/>
    <w:rsid w:val="00E574DE"/>
    <w:rsid w:val="00E8649A"/>
    <w:rsid w:val="00E92054"/>
    <w:rsid w:val="00EC198E"/>
    <w:rsid w:val="00ED58A7"/>
    <w:rsid w:val="00EF3380"/>
    <w:rsid w:val="00F1587B"/>
    <w:rsid w:val="00F61266"/>
    <w:rsid w:val="00FC6BC8"/>
    <w:rsid w:val="00FD14C1"/>
    <w:rsid w:val="00FD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181E3E4"/>
  <w15:docId w15:val="{230E560F-1F48-420A-B711-4076FD9C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basedOn w:val="Normalny"/>
    <w:uiPriority w:val="99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1292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Mariusz Świercz</cp:lastModifiedBy>
  <cp:revision>43</cp:revision>
  <cp:lastPrinted>2021-06-15T09:51:00Z</cp:lastPrinted>
  <dcterms:created xsi:type="dcterms:W3CDTF">2013-04-17T08:16:00Z</dcterms:created>
  <dcterms:modified xsi:type="dcterms:W3CDTF">2021-06-15T09:51:00Z</dcterms:modified>
</cp:coreProperties>
</file>