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CCEED5D" w14:textId="77777777" w:rsidR="004E0A58" w:rsidRDefault="004E0A58" w:rsidP="005D2AB0">
      <w:pPr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  <w:u w:val="single"/>
        </w:rPr>
      </w:pPr>
    </w:p>
    <w:p w14:paraId="29750997" w14:textId="17232AA9" w:rsidR="005D2AB0" w:rsidRPr="00A719C0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19C0">
        <w:rPr>
          <w:rFonts w:ascii="Times New Roman" w:eastAsia="Times New Roman" w:hAnsi="Times New Roman" w:cs="Times New Roman"/>
          <w:bCs/>
          <w:sz w:val="24"/>
          <w:szCs w:val="24"/>
        </w:rPr>
        <w:t>Załącznik nr 3</w:t>
      </w:r>
      <w:r w:rsidR="00A719C0" w:rsidRPr="00A719C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719C0" w:rsidRPr="00A260E1">
        <w:rPr>
          <w:rFonts w:ascii="Times New Roman" w:eastAsia="Times New Roman" w:hAnsi="Times New Roman" w:cs="Times New Roman"/>
          <w:bCs/>
          <w:sz w:val="24"/>
          <w:szCs w:val="24"/>
        </w:rPr>
        <w:t>Zaproszenia do składania ofert</w:t>
      </w:r>
    </w:p>
    <w:p w14:paraId="09FDA2A0" w14:textId="77777777" w:rsidR="005D2AB0" w:rsidRPr="00A719C0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2549383" w14:textId="355E3D61" w:rsidR="005D2AB0" w:rsidRPr="00A719C0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1EA6E02" w14:textId="77777777" w:rsidR="00A719C0" w:rsidRDefault="00A719C0" w:rsidP="005D2A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32436E" w14:textId="77777777" w:rsidR="00A719C0" w:rsidRPr="00A260E1" w:rsidRDefault="00A719C0" w:rsidP="00A7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4891179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</w:t>
      </w:r>
    </w:p>
    <w:p w14:paraId="0F51B14D" w14:textId="77777777" w:rsidR="00A719C0" w:rsidRPr="00A260E1" w:rsidRDefault="00A719C0" w:rsidP="00A7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0"/>
          <w:szCs w:val="20"/>
        </w:rPr>
        <w:t xml:space="preserve">      (pieczęć firmy)                                                                         </w:t>
      </w:r>
      <w:r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r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r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bookmarkStart w:id="1" w:name="_Hlk39752811"/>
      <w:r w:rsidRPr="00A260E1">
        <w:rPr>
          <w:rFonts w:ascii="Times New Roman" w:eastAsia="Times New Roman" w:hAnsi="Times New Roman" w:cs="Times New Roman"/>
          <w:sz w:val="20"/>
          <w:szCs w:val="20"/>
        </w:rPr>
        <w:t xml:space="preserve">    miejscowość, data </w:t>
      </w:r>
    </w:p>
    <w:bookmarkEnd w:id="1"/>
    <w:p w14:paraId="4C0B7E62" w14:textId="77777777" w:rsidR="00A719C0" w:rsidRPr="00A260E1" w:rsidRDefault="00A719C0" w:rsidP="00A719C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6FFC6445" w14:textId="77777777" w:rsidR="00A719C0" w:rsidRPr="00A260E1" w:rsidRDefault="00A719C0" w:rsidP="00A719C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409F8FC5" w14:textId="77777777" w:rsidR="00A719C0" w:rsidRPr="00A260E1" w:rsidRDefault="00A719C0" w:rsidP="00A719C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445B5733" w14:textId="77777777" w:rsidR="00A719C0" w:rsidRPr="00A260E1" w:rsidRDefault="00A719C0" w:rsidP="00A719C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2" w:name="_Hlk59182706"/>
      <w:r w:rsidRPr="00A260E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OŚWIADCZAM</w:t>
      </w:r>
    </w:p>
    <w:bookmarkEnd w:id="2"/>
    <w:p w14:paraId="7F2D292C" w14:textId="77777777" w:rsidR="00A719C0" w:rsidRPr="00A260E1" w:rsidRDefault="00A719C0" w:rsidP="00A7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F58386" w14:textId="7E647422" w:rsidR="00A719C0" w:rsidRPr="00A719C0" w:rsidRDefault="00A719C0" w:rsidP="00A719C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59182618"/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że przystępując </w:t>
      </w:r>
      <w:bookmarkStart w:id="4" w:name="_Hlk59182517"/>
      <w:bookmarkEnd w:id="3"/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do prowadzonego postępowania o udzielenie zamówienia </w:t>
      </w:r>
      <w:bookmarkStart w:id="5" w:name="_Hlk43286973"/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na wykonanie usług polegających na </w:t>
      </w:r>
      <w:bookmarkStart w:id="6" w:name="_Hlk64891455"/>
      <w:bookmarkEnd w:id="5"/>
      <w:r w:rsidRPr="00A719C0">
        <w:rPr>
          <w:rFonts w:ascii="Times New Roman" w:eastAsia="Times New Roman" w:hAnsi="Times New Roman" w:cs="Times New Roman"/>
          <w:b/>
          <w:bCs/>
          <w:sz w:val="24"/>
          <w:szCs w:val="24"/>
        </w:rPr>
        <w:t>„Świadczenie usług lekarsko- weterynaryjnych dla bezdomnych zwierząt z terenu Miasta i Gminy Daleszyce w okresie od 01.04.202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A719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31.03.202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A719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 ” w ramach zadania budżetowego pn. „Schroniska dla zwierząt”</w:t>
      </w:r>
      <w:r w:rsidRPr="00A260E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bookmarkEnd w:id="4"/>
      <w:bookmarkEnd w:id="6"/>
      <w:r w:rsidRPr="00A260E1">
        <w:rPr>
          <w:rFonts w:ascii="Times New Roman" w:eastAsia="Times New Roman" w:hAnsi="Times New Roman" w:cs="Times New Roman"/>
          <w:sz w:val="24"/>
          <w:szCs w:val="24"/>
        </w:rPr>
        <w:t>spełniam warunki udziału w postępowaniu.</w:t>
      </w:r>
      <w:r w:rsidRPr="00A26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260E1">
        <w:rPr>
          <w:rFonts w:ascii="Times New Roman" w:hAnsi="Times New Roman" w:cs="Times New Roman"/>
          <w:color w:val="000000"/>
          <w:sz w:val="24"/>
          <w:szCs w:val="24"/>
        </w:rPr>
        <w:t>Posiadam wiedzę i doświadczenie, dysponuję odpowiednim potencjałem technicznym oraz osobami, znajduję się w sytuacji ekonomicznej i finansowej pozwalającej na wykonanie zamówienia.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719C0">
        <w:rPr>
          <w:rFonts w:ascii="Times New Roman" w:eastAsia="Times New Roman" w:hAnsi="Times New Roman" w:cs="Times New Roman"/>
          <w:sz w:val="24"/>
          <w:szCs w:val="24"/>
        </w:rPr>
        <w:t xml:space="preserve">Dysponuję miejscem oraz jestem w posiadaniu urządzeń oraz środków niezbędnych do świadczenia usług, w tym zapewnienia całodobowej opieki weterynaryjnej.  </w:t>
      </w:r>
    </w:p>
    <w:p w14:paraId="16432518" w14:textId="77777777" w:rsidR="00A719C0" w:rsidRPr="00A260E1" w:rsidRDefault="00A719C0" w:rsidP="00A7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Prawdziwość powyższych danych potwierdzam własnoręcznym podpisem świadom odpowiedzialności karnej z art. 297 kk.</w:t>
      </w:r>
    </w:p>
    <w:p w14:paraId="28F2DA32" w14:textId="77777777" w:rsidR="00A719C0" w:rsidRPr="00A260E1" w:rsidRDefault="00A719C0" w:rsidP="00A719C0">
      <w:pPr>
        <w:tabs>
          <w:tab w:val="left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7A966CA" w14:textId="77777777" w:rsidR="00A719C0" w:rsidRPr="00A260E1" w:rsidRDefault="00A719C0" w:rsidP="00A719C0">
      <w:pPr>
        <w:tabs>
          <w:tab w:val="left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4D3C0D" w14:textId="77777777" w:rsidR="00A719C0" w:rsidRPr="00A260E1" w:rsidRDefault="00A719C0" w:rsidP="00A719C0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2D057652" w14:textId="77777777" w:rsidR="00A719C0" w:rsidRPr="00A260E1" w:rsidRDefault="00A719C0" w:rsidP="00A71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(Podpis upełnomocnionego przedstawiciela Wykonawcy) </w:t>
      </w:r>
    </w:p>
    <w:p w14:paraId="4598F916" w14:textId="77777777" w:rsidR="00A719C0" w:rsidRPr="00A260E1" w:rsidRDefault="00A719C0" w:rsidP="00A7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989DE8" w14:textId="77777777" w:rsidR="00A719C0" w:rsidRPr="00A260E1" w:rsidRDefault="00A719C0" w:rsidP="00A719C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EE89C0" w14:textId="77777777" w:rsidR="00A719C0" w:rsidRPr="00A260E1" w:rsidRDefault="00A719C0" w:rsidP="00A719C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oraz</w:t>
      </w:r>
    </w:p>
    <w:p w14:paraId="272754A2" w14:textId="77777777" w:rsidR="00A719C0" w:rsidRPr="00A260E1" w:rsidRDefault="00A719C0" w:rsidP="00A719C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2AE68213" w14:textId="77777777" w:rsidR="00A719C0" w:rsidRPr="00A260E1" w:rsidRDefault="00A719C0" w:rsidP="00A719C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OŚWIADCZAM</w:t>
      </w:r>
    </w:p>
    <w:p w14:paraId="6818E7B8" w14:textId="77777777" w:rsidR="00A719C0" w:rsidRPr="00A260E1" w:rsidRDefault="00A719C0" w:rsidP="00A719C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1E7E6F5D" w14:textId="4AA0E043" w:rsidR="00A719C0" w:rsidRPr="00A260E1" w:rsidRDefault="00A719C0" w:rsidP="00A71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że przystępując do prowadzonego postępowania o udzielenie zamówienia na wykonanie usług polegających na </w:t>
      </w:r>
      <w:r w:rsidRPr="00A719C0">
        <w:rPr>
          <w:rFonts w:ascii="Times New Roman" w:eastAsia="Times New Roman" w:hAnsi="Times New Roman" w:cs="Times New Roman"/>
          <w:b/>
          <w:bCs/>
          <w:sz w:val="24"/>
          <w:szCs w:val="24"/>
        </w:rPr>
        <w:t>„Świadczenie usług lekarsko- weterynaryjnych dla bezdomnych zwierząt z terenu Miasta i Gminy Daleszyce w okresie od 01.04.202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A719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31.03.202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A719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 ” w ramach zadania budżetowego pn. „Schroniska dla zwierząt”</w:t>
      </w:r>
      <w:r w:rsidRPr="00A260E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26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>nie podlegam wykluczeniu z postępowania na podstawie wymagań Zaproszenia do składania ofert.</w:t>
      </w:r>
    </w:p>
    <w:p w14:paraId="7382FD60" w14:textId="77777777" w:rsidR="00A719C0" w:rsidRPr="00A260E1" w:rsidRDefault="00A719C0" w:rsidP="00A71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33F4DBB" w14:textId="77777777" w:rsidR="00A719C0" w:rsidRPr="00A260E1" w:rsidRDefault="00A719C0" w:rsidP="00A71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Prawdziwość powyższych danych potwierdzam własnoręcznym podpisem świadom odpowiedzialności karnej z art. 297 kk.</w:t>
      </w:r>
    </w:p>
    <w:p w14:paraId="2E95AA2B" w14:textId="77777777" w:rsidR="00A719C0" w:rsidRPr="00A260E1" w:rsidRDefault="00A719C0" w:rsidP="00A7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AE060C" w14:textId="77777777" w:rsidR="00A719C0" w:rsidRPr="00A260E1" w:rsidRDefault="00A719C0" w:rsidP="00A719C0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2ABD59" w14:textId="77777777" w:rsidR="00A719C0" w:rsidRPr="00A260E1" w:rsidRDefault="00A719C0" w:rsidP="00A719C0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59182570"/>
      <w:r w:rsidRPr="00A260E1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43AEC1A5" w14:textId="77777777" w:rsidR="00A719C0" w:rsidRPr="00A260E1" w:rsidRDefault="00A719C0" w:rsidP="00A71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r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(Podpis upełnomocnionego przedstawiciela Wykonawcy) </w:t>
      </w:r>
    </w:p>
    <w:bookmarkEnd w:id="0"/>
    <w:bookmarkEnd w:id="7"/>
    <w:p w14:paraId="3A63EC37" w14:textId="77777777" w:rsidR="00A719C0" w:rsidRDefault="00A719C0" w:rsidP="005D2A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719C0" w:rsidSect="004E0A58">
      <w:headerReference w:type="default" r:id="rId7"/>
      <w:footerReference w:type="default" r:id="rId8"/>
      <w:pgSz w:w="11906" w:h="16838"/>
      <w:pgMar w:top="1394" w:right="1417" w:bottom="1417" w:left="1417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32478" w14:textId="77777777" w:rsidR="00BE4CBD" w:rsidRDefault="00BE4CBD">
      <w:pPr>
        <w:spacing w:after="0" w:line="240" w:lineRule="auto"/>
      </w:pPr>
      <w:r>
        <w:separator/>
      </w:r>
    </w:p>
  </w:endnote>
  <w:endnote w:type="continuationSeparator" w:id="0">
    <w:p w14:paraId="5DCE530C" w14:textId="77777777" w:rsidR="00BE4CBD" w:rsidRDefault="00BE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45571" w14:textId="77777777" w:rsidR="00417A68" w:rsidRDefault="00417A68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 w:rsidR="002842A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2842A7">
      <w:rPr>
        <w:b/>
        <w:sz w:val="16"/>
        <w:szCs w:val="16"/>
      </w:rPr>
      <w:fldChar w:fldCharType="separate"/>
    </w:r>
    <w:r w:rsidR="004509FA">
      <w:rPr>
        <w:b/>
        <w:noProof/>
        <w:sz w:val="16"/>
        <w:szCs w:val="16"/>
      </w:rPr>
      <w:t>1</w:t>
    </w:r>
    <w:r w:rsidR="002842A7">
      <w:rPr>
        <w:b/>
        <w:sz w:val="16"/>
        <w:szCs w:val="16"/>
      </w:rPr>
      <w:fldChar w:fldCharType="end"/>
    </w:r>
  </w:p>
  <w:p w14:paraId="2E8EB7E7" w14:textId="77777777" w:rsidR="00417A68" w:rsidRDefault="00417A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723EA" w14:textId="77777777" w:rsidR="00BE4CBD" w:rsidRDefault="00BE4CBD">
      <w:pPr>
        <w:spacing w:after="0" w:line="240" w:lineRule="auto"/>
      </w:pPr>
      <w:r>
        <w:separator/>
      </w:r>
    </w:p>
  </w:footnote>
  <w:footnote w:type="continuationSeparator" w:id="0">
    <w:p w14:paraId="5AAFD8AD" w14:textId="77777777" w:rsidR="00BE4CBD" w:rsidRDefault="00BE4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6153" w:type="dxa"/>
      <w:jc w:val="center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590"/>
      <w:gridCol w:w="6"/>
      <w:gridCol w:w="6"/>
      <w:gridCol w:w="6"/>
    </w:tblGrid>
    <w:tr w:rsidR="00651875" w:rsidRPr="00B75ABC" w14:paraId="25B178CF" w14:textId="77777777" w:rsidTr="000D7ABD">
      <w:trPr>
        <w:trHeight w:val="735"/>
        <w:jc w:val="center"/>
      </w:trPr>
      <w:tc>
        <w:tcPr>
          <w:tcW w:w="1767" w:type="dxa"/>
          <w:tcMar>
            <w:left w:w="0" w:type="dxa"/>
            <w:right w:w="0" w:type="dxa"/>
          </w:tcMar>
        </w:tcPr>
        <w:tbl>
          <w:tblPr>
            <w:tblW w:w="7590" w:type="dxa"/>
            <w:jc w:val="center"/>
            <w:tblCellMar>
              <w:left w:w="0" w:type="dxa"/>
              <w:right w:w="0" w:type="dxa"/>
            </w:tblCellMar>
            <w:tblLook w:val="00A0" w:firstRow="1" w:lastRow="0" w:firstColumn="1" w:lastColumn="0" w:noHBand="0" w:noVBand="0"/>
          </w:tblPr>
          <w:tblGrid>
            <w:gridCol w:w="1620"/>
            <w:gridCol w:w="2205"/>
            <w:gridCol w:w="1440"/>
            <w:gridCol w:w="2325"/>
          </w:tblGrid>
          <w:tr w:rsidR="008C376F" w:rsidRPr="00A719C0" w14:paraId="4ACFA70C" w14:textId="77777777" w:rsidTr="00477B8C">
            <w:trPr>
              <w:trHeight w:val="735"/>
              <w:jc w:val="center"/>
            </w:trPr>
            <w:tc>
              <w:tcPr>
                <w:tcW w:w="1620" w:type="dxa"/>
                <w:tcMar>
                  <w:left w:w="0" w:type="dxa"/>
                  <w:right w:w="0" w:type="dxa"/>
                </w:tcMar>
              </w:tcPr>
              <w:p w14:paraId="0395EC19" w14:textId="1C734479" w:rsidR="008C376F" w:rsidRPr="00A719C0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bookmarkStart w:id="8" w:name="_Hlk7093979"/>
              </w:p>
            </w:tc>
            <w:tc>
              <w:tcPr>
                <w:tcW w:w="2205" w:type="dxa"/>
                <w:tcMar>
                  <w:left w:w="0" w:type="dxa"/>
                  <w:right w:w="0" w:type="dxa"/>
                </w:tcMar>
              </w:tcPr>
              <w:p w14:paraId="298F3E4B" w14:textId="0D169E6B" w:rsidR="008C376F" w:rsidRPr="00A719C0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</w:p>
            </w:tc>
            <w:tc>
              <w:tcPr>
                <w:tcW w:w="1440" w:type="dxa"/>
                <w:tcMar>
                  <w:left w:w="0" w:type="dxa"/>
                  <w:right w:w="0" w:type="dxa"/>
                </w:tcMar>
              </w:tcPr>
              <w:p w14:paraId="77559A76" w14:textId="6E51BAA3" w:rsidR="008C376F" w:rsidRPr="00A719C0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</w:p>
            </w:tc>
            <w:tc>
              <w:tcPr>
                <w:tcW w:w="2325" w:type="dxa"/>
                <w:tcMar>
                  <w:left w:w="0" w:type="dxa"/>
                  <w:right w:w="0" w:type="dxa"/>
                </w:tcMar>
              </w:tcPr>
              <w:p w14:paraId="2A138B31" w14:textId="67EC0667" w:rsidR="008C376F" w:rsidRPr="00A719C0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</w:p>
            </w:tc>
          </w:tr>
        </w:tbl>
        <w:bookmarkEnd w:id="8"/>
        <w:p w14:paraId="16065EC0" w14:textId="5C899CF7" w:rsidR="00C65332" w:rsidRPr="00A719C0" w:rsidRDefault="008C376F" w:rsidP="00C65332">
          <w:pPr>
            <w:pStyle w:val="Nagwek"/>
            <w:rPr>
              <w:rFonts w:ascii="Times New Roman" w:hAnsi="Times New Roman" w:cs="Times New Roman"/>
            </w:rPr>
          </w:pPr>
          <w:r w:rsidRPr="00A719C0">
            <w:rPr>
              <w:rFonts w:ascii="Times New Roman" w:hAnsi="Times New Roman" w:cs="Times New Roman"/>
              <w:lang w:eastAsia="pl-PL"/>
            </w:rPr>
            <w:t>Znak sprawy:</w:t>
          </w:r>
          <w:r w:rsidRPr="00A719C0">
            <w:rPr>
              <w:rFonts w:ascii="Times New Roman" w:eastAsia="Times New Roman" w:hAnsi="Times New Roman" w:cs="Times New Roman"/>
            </w:rPr>
            <w:t xml:space="preserve"> </w:t>
          </w:r>
          <w:bookmarkStart w:id="9" w:name="_Hlk30419840"/>
          <w:r w:rsidR="00A719C0" w:rsidRPr="00A719C0">
            <w:rPr>
              <w:rFonts w:ascii="Times New Roman" w:hAnsi="Times New Roman" w:cs="Times New Roman"/>
            </w:rPr>
            <w:t>WI.ZP.271.3.3.2021.UL</w:t>
          </w:r>
          <w:bookmarkEnd w:id="9"/>
          <w:r w:rsidR="00A719C0" w:rsidRPr="00A719C0">
            <w:rPr>
              <w:rFonts w:ascii="Times New Roman" w:hAnsi="Times New Roman" w:cs="Times New Roman"/>
            </w:rPr>
            <w:t xml:space="preserve">                                                                                                                                    </w:t>
          </w:r>
        </w:p>
        <w:p w14:paraId="1B4865CE" w14:textId="0D6D9C75" w:rsidR="00651875" w:rsidRPr="008C376F" w:rsidRDefault="00651875" w:rsidP="008C376F">
          <w:pPr>
            <w:suppressAutoHyphens w:val="0"/>
            <w:spacing w:after="0" w:line="240" w:lineRule="auto"/>
          </w:pPr>
        </w:p>
      </w:tc>
      <w:tc>
        <w:tcPr>
          <w:tcW w:w="2407" w:type="dxa"/>
          <w:tcMar>
            <w:left w:w="0" w:type="dxa"/>
            <w:right w:w="0" w:type="dxa"/>
          </w:tcMar>
        </w:tcPr>
        <w:p w14:paraId="43765FA2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19" w:type="dxa"/>
          <w:tcMar>
            <w:left w:w="0" w:type="dxa"/>
            <w:right w:w="0" w:type="dxa"/>
          </w:tcMar>
        </w:tcPr>
        <w:p w14:paraId="2F3FB4DA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60" w:type="dxa"/>
          <w:tcMar>
            <w:left w:w="0" w:type="dxa"/>
            <w:right w:w="0" w:type="dxa"/>
          </w:tcMar>
        </w:tcPr>
        <w:p w14:paraId="3A09D15C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</w:tr>
  </w:tbl>
  <w:p w14:paraId="2474747E" w14:textId="77777777" w:rsidR="00DF16A0" w:rsidRPr="00651875" w:rsidRDefault="00DF16A0" w:rsidP="006518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B9A117F"/>
    <w:multiLevelType w:val="hybridMultilevel"/>
    <w:tmpl w:val="5CD02A90"/>
    <w:lvl w:ilvl="0" w:tplc="F838331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EE3BE2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2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4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5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6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4"/>
  </w:num>
  <w:num w:numId="42">
    <w:abstractNumId w:val="91"/>
  </w:num>
  <w:num w:numId="43">
    <w:abstractNumId w:val="93"/>
  </w:num>
  <w:num w:numId="44">
    <w:abstractNumId w:val="87"/>
  </w:num>
  <w:num w:numId="45">
    <w:abstractNumId w:val="83"/>
  </w:num>
  <w:num w:numId="46">
    <w:abstractNumId w:val="78"/>
  </w:num>
  <w:num w:numId="47">
    <w:abstractNumId w:val="96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8"/>
  </w:num>
  <w:num w:numId="62">
    <w:abstractNumId w:val="92"/>
  </w:num>
  <w:num w:numId="63">
    <w:abstractNumId w:val="90"/>
  </w:num>
  <w:num w:numId="64">
    <w:abstractNumId w:val="95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7"/>
  </w:num>
  <w:num w:numId="69">
    <w:abstractNumId w:val="79"/>
  </w:num>
  <w:num w:numId="70">
    <w:abstractNumId w:val="8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4C1"/>
    <w:rsid w:val="00007454"/>
    <w:rsid w:val="0003608A"/>
    <w:rsid w:val="0004750E"/>
    <w:rsid w:val="000837E4"/>
    <w:rsid w:val="00092CD3"/>
    <w:rsid w:val="000E55A4"/>
    <w:rsid w:val="001179B6"/>
    <w:rsid w:val="00126B89"/>
    <w:rsid w:val="00172E43"/>
    <w:rsid w:val="001D03FD"/>
    <w:rsid w:val="001D07D8"/>
    <w:rsid w:val="00226C54"/>
    <w:rsid w:val="00242B2A"/>
    <w:rsid w:val="00251A9A"/>
    <w:rsid w:val="002842A7"/>
    <w:rsid w:val="002866B9"/>
    <w:rsid w:val="002A3CA1"/>
    <w:rsid w:val="002A55FE"/>
    <w:rsid w:val="002D677E"/>
    <w:rsid w:val="002E0E83"/>
    <w:rsid w:val="00310A79"/>
    <w:rsid w:val="00310C4C"/>
    <w:rsid w:val="00335AA6"/>
    <w:rsid w:val="003C621B"/>
    <w:rsid w:val="003F7B7F"/>
    <w:rsid w:val="00417A68"/>
    <w:rsid w:val="00435C81"/>
    <w:rsid w:val="004509FA"/>
    <w:rsid w:val="004B3C8A"/>
    <w:rsid w:val="004B76C4"/>
    <w:rsid w:val="004D6B51"/>
    <w:rsid w:val="004E0A58"/>
    <w:rsid w:val="0053585D"/>
    <w:rsid w:val="0055563A"/>
    <w:rsid w:val="0056728C"/>
    <w:rsid w:val="005D2AB0"/>
    <w:rsid w:val="005D56A5"/>
    <w:rsid w:val="0062209A"/>
    <w:rsid w:val="00637C44"/>
    <w:rsid w:val="00651875"/>
    <w:rsid w:val="006863B9"/>
    <w:rsid w:val="00692E0C"/>
    <w:rsid w:val="006A5A41"/>
    <w:rsid w:val="006D4D10"/>
    <w:rsid w:val="006F165E"/>
    <w:rsid w:val="00710739"/>
    <w:rsid w:val="00770135"/>
    <w:rsid w:val="00775E69"/>
    <w:rsid w:val="007A1A6A"/>
    <w:rsid w:val="00802477"/>
    <w:rsid w:val="00820977"/>
    <w:rsid w:val="00827AC3"/>
    <w:rsid w:val="00831E6D"/>
    <w:rsid w:val="00844B0F"/>
    <w:rsid w:val="008506C5"/>
    <w:rsid w:val="008C376F"/>
    <w:rsid w:val="008C5A18"/>
    <w:rsid w:val="008F0537"/>
    <w:rsid w:val="00937239"/>
    <w:rsid w:val="00974279"/>
    <w:rsid w:val="009769FA"/>
    <w:rsid w:val="00976CE8"/>
    <w:rsid w:val="009E2552"/>
    <w:rsid w:val="009E33FC"/>
    <w:rsid w:val="009E49FB"/>
    <w:rsid w:val="00A07DA9"/>
    <w:rsid w:val="00A24565"/>
    <w:rsid w:val="00A719C0"/>
    <w:rsid w:val="00A87F33"/>
    <w:rsid w:val="00AB0345"/>
    <w:rsid w:val="00AB3AE9"/>
    <w:rsid w:val="00AC5B91"/>
    <w:rsid w:val="00B25F4D"/>
    <w:rsid w:val="00B46262"/>
    <w:rsid w:val="00BA5285"/>
    <w:rsid w:val="00BE4CBD"/>
    <w:rsid w:val="00C1000F"/>
    <w:rsid w:val="00C150EC"/>
    <w:rsid w:val="00C34D69"/>
    <w:rsid w:val="00C36D9D"/>
    <w:rsid w:val="00C65332"/>
    <w:rsid w:val="00C80874"/>
    <w:rsid w:val="00CA7653"/>
    <w:rsid w:val="00CB1DA9"/>
    <w:rsid w:val="00CD721D"/>
    <w:rsid w:val="00D06AC6"/>
    <w:rsid w:val="00D67982"/>
    <w:rsid w:val="00D941E0"/>
    <w:rsid w:val="00DA5F05"/>
    <w:rsid w:val="00DC4E30"/>
    <w:rsid w:val="00DF16A0"/>
    <w:rsid w:val="00DF21CF"/>
    <w:rsid w:val="00E555B6"/>
    <w:rsid w:val="00E574DE"/>
    <w:rsid w:val="00E92054"/>
    <w:rsid w:val="00EC198E"/>
    <w:rsid w:val="00ED58A7"/>
    <w:rsid w:val="00F1587B"/>
    <w:rsid w:val="00F61266"/>
    <w:rsid w:val="00FC6BC8"/>
    <w:rsid w:val="00FD14C1"/>
    <w:rsid w:val="00FD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5181E3E4"/>
  <w15:docId w15:val="{230E560F-1F48-420A-B711-4076FD9C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uiPriority w:val="99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basedOn w:val="Normalny"/>
    <w:uiPriority w:val="99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1715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Urszula Lejawka</cp:lastModifiedBy>
  <cp:revision>27</cp:revision>
  <cp:lastPrinted>2020-02-10T14:17:00Z</cp:lastPrinted>
  <dcterms:created xsi:type="dcterms:W3CDTF">2013-04-17T08:16:00Z</dcterms:created>
  <dcterms:modified xsi:type="dcterms:W3CDTF">2021-02-22T12:06:00Z</dcterms:modified>
</cp:coreProperties>
</file>