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CEED5D" w14:textId="77777777" w:rsidR="004E0A58" w:rsidRDefault="004E0A58" w:rsidP="005D2AB0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29750997" w14:textId="77777777" w:rsidR="005D2AB0" w:rsidRPr="00C65332" w:rsidRDefault="005D2AB0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  <w:r w:rsidRPr="00C65332">
        <w:rPr>
          <w:rFonts w:eastAsia="Times New Roman"/>
          <w:b/>
          <w:u w:val="single"/>
        </w:rPr>
        <w:t>Załącznik nr 3</w:t>
      </w:r>
    </w:p>
    <w:p w14:paraId="09FDA2A0" w14:textId="77777777" w:rsidR="005D2AB0" w:rsidRPr="00C65332" w:rsidRDefault="005D2AB0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62549383" w14:textId="355E3D61" w:rsidR="005D2AB0" w:rsidRDefault="005D2AB0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7B65797E" w14:textId="77777777" w:rsidR="00B46262" w:rsidRPr="00C65332" w:rsidRDefault="00B46262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61ABFC0D" w14:textId="22B39E16" w:rsidR="005D2AB0" w:rsidRPr="00C65332" w:rsidRDefault="005D2AB0" w:rsidP="005D2AB0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C65332">
        <w:rPr>
          <w:rFonts w:eastAsia="Times New Roman"/>
          <w:sz w:val="20"/>
          <w:szCs w:val="20"/>
        </w:rPr>
        <w:t xml:space="preserve">………………………………………                                                           </w:t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r w:rsidRPr="00C65332">
        <w:rPr>
          <w:rFonts w:eastAsia="Times New Roman"/>
          <w:sz w:val="20"/>
          <w:szCs w:val="20"/>
        </w:rPr>
        <w:t xml:space="preserve"> </w:t>
      </w:r>
      <w:r w:rsidR="00C65332" w:rsidRPr="00C65332">
        <w:rPr>
          <w:rFonts w:eastAsia="Times New Roman"/>
          <w:sz w:val="20"/>
          <w:szCs w:val="20"/>
        </w:rPr>
        <w:tab/>
      </w:r>
      <w:r w:rsidRPr="00C65332">
        <w:rPr>
          <w:rFonts w:eastAsia="Times New Roman"/>
          <w:sz w:val="20"/>
          <w:szCs w:val="20"/>
        </w:rPr>
        <w:t xml:space="preserve">   ………………………………………</w:t>
      </w:r>
    </w:p>
    <w:p w14:paraId="1DF17B68" w14:textId="099E8DD3" w:rsidR="005D2AB0" w:rsidRPr="00C65332" w:rsidRDefault="005D2AB0" w:rsidP="005D2AB0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C65332">
        <w:rPr>
          <w:rFonts w:eastAsia="Times New Roman"/>
          <w:sz w:val="20"/>
          <w:szCs w:val="20"/>
        </w:rPr>
        <w:t xml:space="preserve">      (pieczęć firmy)                                                                         </w:t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r w:rsidRPr="00C65332">
        <w:rPr>
          <w:rFonts w:eastAsia="Times New Roman"/>
          <w:sz w:val="20"/>
          <w:szCs w:val="20"/>
        </w:rPr>
        <w:t xml:space="preserve">    miejscowość, data </w:t>
      </w:r>
    </w:p>
    <w:p w14:paraId="541801D9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380BBD18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356224B3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1126BED9" w14:textId="77777777" w:rsidR="005D2AB0" w:rsidRPr="00C65332" w:rsidRDefault="002E0E83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  <w:r w:rsidRPr="00C65332">
        <w:rPr>
          <w:rFonts w:eastAsia="Times New Roman"/>
          <w:b/>
          <w:bCs/>
          <w:iCs/>
        </w:rPr>
        <w:t>OŚ</w:t>
      </w:r>
      <w:r w:rsidR="005D2AB0" w:rsidRPr="00C65332">
        <w:rPr>
          <w:rFonts w:eastAsia="Times New Roman"/>
          <w:b/>
          <w:bCs/>
          <w:iCs/>
        </w:rPr>
        <w:t>WIADCZAM</w:t>
      </w:r>
    </w:p>
    <w:p w14:paraId="167439D1" w14:textId="77777777" w:rsidR="005D2AB0" w:rsidRPr="00C65332" w:rsidRDefault="005D2AB0" w:rsidP="00651875">
      <w:pPr>
        <w:spacing w:after="0" w:line="240" w:lineRule="auto"/>
        <w:rPr>
          <w:rFonts w:eastAsia="Times New Roman"/>
        </w:rPr>
      </w:pPr>
    </w:p>
    <w:p w14:paraId="7889FA75" w14:textId="4082922C" w:rsidR="005D2AB0" w:rsidRPr="00C65332" w:rsidRDefault="005D2AB0" w:rsidP="00335AA6">
      <w:pPr>
        <w:spacing w:after="0" w:line="240" w:lineRule="auto"/>
        <w:ind w:firstLine="709"/>
        <w:jc w:val="both"/>
        <w:rPr>
          <w:rFonts w:eastAsia="Times New Roman"/>
          <w:b/>
          <w:bCs/>
        </w:rPr>
      </w:pPr>
      <w:r w:rsidRPr="00C65332">
        <w:rPr>
          <w:rFonts w:eastAsia="Times New Roman"/>
        </w:rPr>
        <w:t>że przystępując po przedmiotowego postępowania o udzielenie zamówienia</w:t>
      </w:r>
      <w:r w:rsidR="00B46262">
        <w:rPr>
          <w:rFonts w:eastAsia="Times New Roman"/>
        </w:rPr>
        <w:t xml:space="preserve"> na</w:t>
      </w:r>
      <w:r w:rsidRPr="00C65332">
        <w:rPr>
          <w:rFonts w:eastAsia="Times New Roman"/>
        </w:rPr>
        <w:t xml:space="preserve"> </w:t>
      </w:r>
      <w:bookmarkStart w:id="0" w:name="_Hlk32239661"/>
      <w:r w:rsidR="007A1A6A" w:rsidRPr="00C65332">
        <w:rPr>
          <w:rFonts w:eastAsia="Times New Roman"/>
          <w:b/>
          <w:bCs/>
        </w:rPr>
        <w:t xml:space="preserve">„Świadczenie usług lekarsko- weterynaryjnych dla bezdomnych zwierząt z terenu Miasta i Gminy Daleszyce </w:t>
      </w:r>
      <w:r w:rsidR="00335AA6">
        <w:rPr>
          <w:rFonts w:eastAsia="Times New Roman"/>
          <w:b/>
          <w:bCs/>
        </w:rPr>
        <w:br/>
      </w:r>
      <w:r w:rsidR="007A1A6A" w:rsidRPr="00C65332">
        <w:rPr>
          <w:rFonts w:eastAsia="Times New Roman"/>
          <w:b/>
          <w:bCs/>
        </w:rPr>
        <w:t>w okresie od 01.04.20</w:t>
      </w:r>
      <w:r w:rsidR="00335AA6">
        <w:rPr>
          <w:rFonts w:eastAsia="Times New Roman"/>
          <w:b/>
          <w:bCs/>
        </w:rPr>
        <w:t>20</w:t>
      </w:r>
      <w:r w:rsidR="007A1A6A" w:rsidRPr="00C65332">
        <w:rPr>
          <w:rFonts w:eastAsia="Times New Roman"/>
          <w:b/>
          <w:bCs/>
        </w:rPr>
        <w:t xml:space="preserve"> do 31.03.20</w:t>
      </w:r>
      <w:r w:rsidR="00335AA6">
        <w:rPr>
          <w:rFonts w:eastAsia="Times New Roman"/>
          <w:b/>
          <w:bCs/>
        </w:rPr>
        <w:t>21</w:t>
      </w:r>
      <w:r w:rsidR="007A1A6A" w:rsidRPr="00C65332">
        <w:rPr>
          <w:rFonts w:eastAsia="Times New Roman"/>
          <w:b/>
          <w:bCs/>
        </w:rPr>
        <w:t xml:space="preserve"> r ” w ramach zadania budżetowego pn. „Schroniska dla zwierząt”</w:t>
      </w:r>
      <w:r w:rsidR="007A1A6A" w:rsidRPr="00C65332">
        <w:t xml:space="preserve"> </w:t>
      </w:r>
      <w:bookmarkEnd w:id="0"/>
      <w:r w:rsidR="007A1A6A" w:rsidRPr="00C65332">
        <w:rPr>
          <w:rFonts w:eastAsia="Times New Roman"/>
        </w:rPr>
        <w:t>spełniam warunki udziału w postępowaniu</w:t>
      </w:r>
      <w:r w:rsidR="00DC4E30">
        <w:rPr>
          <w:rFonts w:eastAsia="Times New Roman"/>
        </w:rPr>
        <w:t>.</w:t>
      </w:r>
      <w:r w:rsidR="007A1A6A" w:rsidRPr="00C65332">
        <w:rPr>
          <w:rFonts w:eastAsia="Times New Roman"/>
          <w:b/>
          <w:bCs/>
        </w:rPr>
        <w:t xml:space="preserve"> </w:t>
      </w:r>
      <w:r w:rsidR="00DC4E30" w:rsidRPr="00DC4E30">
        <w:rPr>
          <w:rFonts w:eastAsia="Times New Roman"/>
        </w:rPr>
        <w:t xml:space="preserve">Dysponuję miejscem oraz </w:t>
      </w:r>
      <w:r w:rsidR="007A1A6A" w:rsidRPr="00DC4E30">
        <w:rPr>
          <w:rFonts w:eastAsia="Times New Roman"/>
        </w:rPr>
        <w:t>jestem</w:t>
      </w:r>
      <w:r w:rsidR="007A1A6A" w:rsidRPr="00B46262">
        <w:rPr>
          <w:rFonts w:eastAsia="Times New Roman"/>
        </w:rPr>
        <w:t xml:space="preserve"> w posiadaniu urządzeń oraz środków niezbędnych do świadczenia usług, w tym zapewnienia całodobowej opieki weterynaryjnej.</w:t>
      </w:r>
      <w:bookmarkStart w:id="1" w:name="_Hlk32239584"/>
      <w:r w:rsidRPr="00C65332">
        <w:rPr>
          <w:rFonts w:eastAsia="Times New Roman"/>
        </w:rPr>
        <w:t xml:space="preserve">  </w:t>
      </w:r>
    </w:p>
    <w:bookmarkEnd w:id="1"/>
    <w:p w14:paraId="605A5EFA" w14:textId="77777777" w:rsidR="005D2AB0" w:rsidRPr="00C65332" w:rsidRDefault="005D2AB0" w:rsidP="00651875">
      <w:pPr>
        <w:spacing w:after="0" w:line="240" w:lineRule="auto"/>
        <w:ind w:left="709" w:hanging="426"/>
        <w:jc w:val="both"/>
        <w:rPr>
          <w:rFonts w:eastAsia="Times New Roman"/>
        </w:rPr>
      </w:pPr>
    </w:p>
    <w:p w14:paraId="05FA7C0F" w14:textId="77777777" w:rsidR="005D2AB0" w:rsidRPr="00C65332" w:rsidRDefault="005D2AB0" w:rsidP="00651875">
      <w:pPr>
        <w:spacing w:after="0" w:line="240" w:lineRule="auto"/>
        <w:jc w:val="both"/>
        <w:rPr>
          <w:rFonts w:eastAsia="Times New Roman"/>
        </w:rPr>
      </w:pPr>
      <w:r w:rsidRPr="00C65332">
        <w:rPr>
          <w:rFonts w:eastAsia="Times New Roman"/>
        </w:rPr>
        <w:t>Prawdziwość powyższych danych potwierdzam własnoręcznym podpisem świadom odpowiedzialności karnej z art. 297 kk.</w:t>
      </w:r>
    </w:p>
    <w:p w14:paraId="7575F9C1" w14:textId="77777777" w:rsidR="005D2AB0" w:rsidRPr="00C65332" w:rsidRDefault="00007454" w:rsidP="00007454">
      <w:pPr>
        <w:tabs>
          <w:tab w:val="left" w:pos="5100"/>
        </w:tabs>
        <w:spacing w:after="0" w:line="240" w:lineRule="auto"/>
        <w:jc w:val="both"/>
        <w:rPr>
          <w:rFonts w:eastAsia="Times New Roman"/>
        </w:rPr>
      </w:pPr>
      <w:r w:rsidRPr="00C65332">
        <w:rPr>
          <w:rFonts w:eastAsia="Times New Roman"/>
        </w:rPr>
        <w:tab/>
      </w:r>
    </w:p>
    <w:p w14:paraId="47872393" w14:textId="77777777" w:rsidR="005D2AB0" w:rsidRPr="00C65332" w:rsidRDefault="005D2AB0" w:rsidP="00651875">
      <w:pPr>
        <w:spacing w:after="0" w:line="240" w:lineRule="auto"/>
        <w:jc w:val="both"/>
        <w:rPr>
          <w:rFonts w:eastAsia="Times New Roman"/>
        </w:rPr>
      </w:pPr>
      <w:bookmarkStart w:id="2" w:name="_GoBack"/>
      <w:bookmarkEnd w:id="2"/>
    </w:p>
    <w:p w14:paraId="266CA01C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  <w:r w:rsidRPr="00C65332">
        <w:rPr>
          <w:rFonts w:eastAsia="Times New Roman"/>
        </w:rPr>
        <w:t>oraz</w:t>
      </w:r>
    </w:p>
    <w:p w14:paraId="3047269E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</w:p>
    <w:p w14:paraId="34A14A13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</w:p>
    <w:p w14:paraId="5EF5E10F" w14:textId="77777777" w:rsidR="005D2AB0" w:rsidRPr="00C65332" w:rsidRDefault="002E0E83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  <w:r w:rsidRPr="00C65332">
        <w:rPr>
          <w:rFonts w:eastAsia="Times New Roman"/>
          <w:b/>
          <w:bCs/>
          <w:iCs/>
        </w:rPr>
        <w:t>OŚ</w:t>
      </w:r>
      <w:r w:rsidR="005D2AB0" w:rsidRPr="00C65332">
        <w:rPr>
          <w:rFonts w:eastAsia="Times New Roman"/>
          <w:b/>
          <w:bCs/>
          <w:iCs/>
        </w:rPr>
        <w:t>WIADCZAM</w:t>
      </w:r>
    </w:p>
    <w:p w14:paraId="19C7DF95" w14:textId="77777777" w:rsidR="005D2AB0" w:rsidRPr="00C65332" w:rsidRDefault="005D2AB0" w:rsidP="00651875">
      <w:pPr>
        <w:spacing w:after="0" w:line="240" w:lineRule="auto"/>
        <w:jc w:val="both"/>
        <w:rPr>
          <w:rFonts w:eastAsia="Times New Roman"/>
        </w:rPr>
      </w:pPr>
    </w:p>
    <w:p w14:paraId="2901B0EA" w14:textId="01838D9F" w:rsidR="00C65332" w:rsidRPr="00C65332" w:rsidRDefault="005D2AB0" w:rsidP="00335AA6">
      <w:pPr>
        <w:spacing w:after="0" w:line="240" w:lineRule="auto"/>
        <w:ind w:firstLine="709"/>
        <w:jc w:val="both"/>
        <w:rPr>
          <w:rFonts w:eastAsia="Times New Roman"/>
        </w:rPr>
      </w:pPr>
      <w:r w:rsidRPr="00C65332">
        <w:rPr>
          <w:rFonts w:eastAsia="Times New Roman"/>
        </w:rPr>
        <w:t>że przystępując po przedmiotowego postępowania o udzielenie zamówienia</w:t>
      </w:r>
      <w:r w:rsidR="002E0E83" w:rsidRPr="00C65332">
        <w:rPr>
          <w:rFonts w:eastAsia="Times New Roman"/>
        </w:rPr>
        <w:t xml:space="preserve"> </w:t>
      </w:r>
      <w:r w:rsidR="00C65332" w:rsidRPr="00C65332">
        <w:rPr>
          <w:rFonts w:eastAsia="Times New Roman"/>
        </w:rPr>
        <w:t xml:space="preserve">na </w:t>
      </w:r>
      <w:r w:rsidR="007A1A6A" w:rsidRPr="00C65332">
        <w:rPr>
          <w:rFonts w:eastAsia="Times New Roman"/>
          <w:b/>
          <w:bCs/>
        </w:rPr>
        <w:t xml:space="preserve">„Świadczenie usług lekarsko- weterynaryjnych dla bezdomnych zwierząt z terenu Miasta i Gminy Daleszyce </w:t>
      </w:r>
      <w:r w:rsidR="00335AA6">
        <w:rPr>
          <w:rFonts w:eastAsia="Times New Roman"/>
          <w:b/>
          <w:bCs/>
        </w:rPr>
        <w:br/>
      </w:r>
      <w:r w:rsidR="007A1A6A" w:rsidRPr="00C65332">
        <w:rPr>
          <w:rFonts w:eastAsia="Times New Roman"/>
          <w:b/>
          <w:bCs/>
        </w:rPr>
        <w:t>w okresie od 01.04.20</w:t>
      </w:r>
      <w:r w:rsidR="00335AA6">
        <w:rPr>
          <w:rFonts w:eastAsia="Times New Roman"/>
          <w:b/>
          <w:bCs/>
        </w:rPr>
        <w:t>20</w:t>
      </w:r>
      <w:r w:rsidR="007A1A6A" w:rsidRPr="00C65332">
        <w:rPr>
          <w:rFonts w:eastAsia="Times New Roman"/>
          <w:b/>
          <w:bCs/>
        </w:rPr>
        <w:t xml:space="preserve"> do 31.03.202</w:t>
      </w:r>
      <w:r w:rsidR="00335AA6">
        <w:rPr>
          <w:rFonts w:eastAsia="Times New Roman"/>
          <w:b/>
          <w:bCs/>
        </w:rPr>
        <w:t>1</w:t>
      </w:r>
      <w:r w:rsidR="007A1A6A" w:rsidRPr="00C65332">
        <w:rPr>
          <w:rFonts w:eastAsia="Times New Roman"/>
          <w:b/>
          <w:bCs/>
        </w:rPr>
        <w:t xml:space="preserve"> r ” w ramach zadania budżetowego pn. „Schroniska dla zwierząt”</w:t>
      </w:r>
      <w:r w:rsidR="00B25F4D" w:rsidRPr="00C65332">
        <w:rPr>
          <w:rFonts w:eastAsia="Times New Roman"/>
          <w:b/>
        </w:rPr>
        <w:t xml:space="preserve"> </w:t>
      </w:r>
      <w:r w:rsidRPr="00C65332">
        <w:rPr>
          <w:rFonts w:eastAsia="Times New Roman"/>
        </w:rPr>
        <w:t xml:space="preserve">nie podlegam wykluczeniu z postępowania na podstawie </w:t>
      </w:r>
      <w:r w:rsidR="00C65332" w:rsidRPr="00C65332">
        <w:rPr>
          <w:rFonts w:eastAsia="Times New Roman"/>
        </w:rPr>
        <w:t>w</w:t>
      </w:r>
      <w:r w:rsidR="007A1A6A" w:rsidRPr="00C65332">
        <w:rPr>
          <w:rFonts w:eastAsia="Times New Roman"/>
        </w:rPr>
        <w:t xml:space="preserve">ymagań </w:t>
      </w:r>
      <w:r w:rsidR="00C65332" w:rsidRPr="00C65332">
        <w:rPr>
          <w:rFonts w:eastAsia="Times New Roman"/>
        </w:rPr>
        <w:t>SIWZ</w:t>
      </w:r>
      <w:r w:rsidR="00335AA6">
        <w:rPr>
          <w:rFonts w:eastAsia="Times New Roman"/>
        </w:rPr>
        <w:t>.</w:t>
      </w:r>
    </w:p>
    <w:p w14:paraId="5A41B96B" w14:textId="77777777" w:rsidR="002E0E83" w:rsidRPr="00C65332" w:rsidRDefault="002E0E83" w:rsidP="006863B9">
      <w:pPr>
        <w:spacing w:after="0" w:line="240" w:lineRule="auto"/>
        <w:jc w:val="both"/>
        <w:rPr>
          <w:rFonts w:eastAsia="Times New Roman"/>
          <w:bCs/>
        </w:rPr>
      </w:pPr>
    </w:p>
    <w:p w14:paraId="26731431" w14:textId="77777777" w:rsidR="005D2AB0" w:rsidRPr="00C65332" w:rsidRDefault="005D2AB0" w:rsidP="006863B9">
      <w:pPr>
        <w:spacing w:after="0" w:line="240" w:lineRule="auto"/>
        <w:jc w:val="both"/>
        <w:rPr>
          <w:rFonts w:eastAsia="Times New Roman"/>
          <w:bCs/>
        </w:rPr>
      </w:pPr>
      <w:r w:rsidRPr="00C65332">
        <w:rPr>
          <w:rFonts w:eastAsia="Times New Roman"/>
        </w:rPr>
        <w:t>Prawdziwość powyższych danych potwierdzam własnoręcznym podpisem świadom odpowiedzialności karnej z art. 297 kk.</w:t>
      </w:r>
    </w:p>
    <w:p w14:paraId="27DA58DF" w14:textId="77777777" w:rsidR="005D2AB0" w:rsidRPr="00C65332" w:rsidRDefault="005D2AB0" w:rsidP="006863B9">
      <w:pPr>
        <w:spacing w:after="0" w:line="240" w:lineRule="auto"/>
        <w:jc w:val="both"/>
        <w:rPr>
          <w:rFonts w:eastAsia="Times New Roman"/>
        </w:rPr>
      </w:pPr>
    </w:p>
    <w:p w14:paraId="7E9017E8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</w:p>
    <w:p w14:paraId="78F2289F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</w:p>
    <w:p w14:paraId="7D0D5A03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</w:p>
    <w:p w14:paraId="044327D8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  <w:r w:rsidRPr="00C65332">
        <w:rPr>
          <w:rFonts w:eastAsia="Times New Roman"/>
          <w:b/>
        </w:rPr>
        <w:t>...............................................................</w:t>
      </w:r>
    </w:p>
    <w:p w14:paraId="1F5C3B99" w14:textId="37376E73" w:rsidR="00E555B6" w:rsidRPr="00C65332" w:rsidRDefault="005D2AB0" w:rsidP="00C65332">
      <w:pPr>
        <w:spacing w:after="0" w:line="240" w:lineRule="auto"/>
        <w:ind w:left="4614" w:firstLine="349"/>
        <w:jc w:val="both"/>
        <w:rPr>
          <w:rFonts w:eastAsia="Times New Roman"/>
          <w:b/>
          <w:vertAlign w:val="superscript"/>
        </w:rPr>
      </w:pPr>
      <w:r w:rsidRPr="00C65332">
        <w:rPr>
          <w:rFonts w:eastAsia="Times New Roman"/>
          <w:vertAlign w:val="superscript"/>
        </w:rPr>
        <w:t>(</w:t>
      </w:r>
      <w:r w:rsidRPr="00C65332">
        <w:rPr>
          <w:rFonts w:eastAsia="Times New Roman"/>
          <w:b/>
          <w:vertAlign w:val="superscript"/>
        </w:rPr>
        <w:t>podpis upełnomocni</w:t>
      </w:r>
      <w:r w:rsidR="002E0E83" w:rsidRPr="00C65332">
        <w:rPr>
          <w:rFonts w:eastAsia="Times New Roman"/>
          <w:b/>
          <w:vertAlign w:val="superscript"/>
        </w:rPr>
        <w:t>onego przedstawiciela Wykonawcy)</w:t>
      </w:r>
    </w:p>
    <w:sectPr w:rsidR="00E555B6" w:rsidRPr="00C65332" w:rsidSect="004E0A58">
      <w:headerReference w:type="default" r:id="rId7"/>
      <w:footerReference w:type="default" r:id="rId8"/>
      <w:pgSz w:w="11906" w:h="16838"/>
      <w:pgMar w:top="1394" w:right="1417" w:bottom="1417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32478" w14:textId="77777777" w:rsidR="00BE4CBD" w:rsidRDefault="00BE4CBD">
      <w:pPr>
        <w:spacing w:after="0" w:line="240" w:lineRule="auto"/>
      </w:pPr>
      <w:r>
        <w:separator/>
      </w:r>
    </w:p>
  </w:endnote>
  <w:endnote w:type="continuationSeparator" w:id="0">
    <w:p w14:paraId="5DCE530C" w14:textId="77777777" w:rsidR="00BE4CBD" w:rsidRDefault="00BE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45571" w14:textId="77777777" w:rsidR="00417A68" w:rsidRDefault="00417A68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2842A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842A7">
      <w:rPr>
        <w:b/>
        <w:sz w:val="16"/>
        <w:szCs w:val="16"/>
      </w:rPr>
      <w:fldChar w:fldCharType="separate"/>
    </w:r>
    <w:r w:rsidR="004509FA">
      <w:rPr>
        <w:b/>
        <w:noProof/>
        <w:sz w:val="16"/>
        <w:szCs w:val="16"/>
      </w:rPr>
      <w:t>1</w:t>
    </w:r>
    <w:r w:rsidR="002842A7">
      <w:rPr>
        <w:b/>
        <w:sz w:val="16"/>
        <w:szCs w:val="16"/>
      </w:rPr>
      <w:fldChar w:fldCharType="end"/>
    </w:r>
  </w:p>
  <w:p w14:paraId="2E8EB7E7" w14:textId="77777777" w:rsidR="00417A68" w:rsidRDefault="00417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723EA" w14:textId="77777777" w:rsidR="00BE4CBD" w:rsidRDefault="00BE4CBD">
      <w:pPr>
        <w:spacing w:after="0" w:line="240" w:lineRule="auto"/>
      </w:pPr>
      <w:r>
        <w:separator/>
      </w:r>
    </w:p>
  </w:footnote>
  <w:footnote w:type="continuationSeparator" w:id="0">
    <w:p w14:paraId="5AAFD8AD" w14:textId="77777777" w:rsidR="00BE4CBD" w:rsidRDefault="00BE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153" w:type="dxa"/>
      <w:jc w:val="center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590"/>
      <w:gridCol w:w="6"/>
      <w:gridCol w:w="6"/>
      <w:gridCol w:w="6"/>
    </w:tblGrid>
    <w:tr w:rsidR="00651875" w:rsidRPr="00B75ABC" w14:paraId="25B178CF" w14:textId="77777777" w:rsidTr="000D7ABD">
      <w:trPr>
        <w:trHeight w:val="735"/>
        <w:jc w:val="center"/>
      </w:trPr>
      <w:tc>
        <w:tcPr>
          <w:tcW w:w="1767" w:type="dxa"/>
          <w:tcMar>
            <w:left w:w="0" w:type="dxa"/>
            <w:right w:w="0" w:type="dxa"/>
          </w:tcMar>
        </w:tcPr>
        <w:tbl>
          <w:tblPr>
            <w:tblW w:w="7590" w:type="dxa"/>
            <w:jc w:val="center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620"/>
            <w:gridCol w:w="2205"/>
            <w:gridCol w:w="1440"/>
            <w:gridCol w:w="2325"/>
          </w:tblGrid>
          <w:tr w:rsidR="008C376F" w:rsidRPr="00B75ABC" w14:paraId="4ACFA70C" w14:textId="77777777" w:rsidTr="00477B8C">
            <w:trPr>
              <w:trHeight w:val="735"/>
              <w:jc w:val="center"/>
            </w:trPr>
            <w:tc>
              <w:tcPr>
                <w:tcW w:w="1620" w:type="dxa"/>
                <w:tcMar>
                  <w:left w:w="0" w:type="dxa"/>
                  <w:right w:w="0" w:type="dxa"/>
                </w:tcMar>
              </w:tcPr>
              <w:p w14:paraId="0395EC19" w14:textId="1C734479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  <w:bookmarkStart w:id="3" w:name="_Hlk7093979"/>
              </w:p>
            </w:tc>
            <w:tc>
              <w:tcPr>
                <w:tcW w:w="2205" w:type="dxa"/>
                <w:tcMar>
                  <w:left w:w="0" w:type="dxa"/>
                  <w:right w:w="0" w:type="dxa"/>
                </w:tcMar>
              </w:tcPr>
              <w:p w14:paraId="298F3E4B" w14:textId="0D169E6B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1440" w:type="dxa"/>
                <w:tcMar>
                  <w:left w:w="0" w:type="dxa"/>
                  <w:right w:w="0" w:type="dxa"/>
                </w:tcMar>
              </w:tcPr>
              <w:p w14:paraId="77559A76" w14:textId="6E51BAA3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2325" w:type="dxa"/>
                <w:tcMar>
                  <w:left w:w="0" w:type="dxa"/>
                  <w:right w:w="0" w:type="dxa"/>
                </w:tcMar>
              </w:tcPr>
              <w:p w14:paraId="2A138B31" w14:textId="67EC0667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</w:tr>
        </w:tbl>
        <w:bookmarkEnd w:id="3"/>
        <w:p w14:paraId="16065EC0" w14:textId="6821B37D" w:rsidR="00C65332" w:rsidRPr="00C65332" w:rsidRDefault="008C376F" w:rsidP="00C65332">
          <w:pPr>
            <w:pStyle w:val="Nagwek"/>
          </w:pPr>
          <w:r w:rsidRPr="00C65332">
            <w:rPr>
              <w:lang w:eastAsia="pl-PL"/>
            </w:rPr>
            <w:t>Znak sprawy:</w:t>
          </w:r>
          <w:r w:rsidRPr="00C65332">
            <w:rPr>
              <w:rFonts w:eastAsia="Times New Roman"/>
            </w:rPr>
            <w:t xml:space="preserve"> </w:t>
          </w:r>
          <w:r w:rsidR="00C65332" w:rsidRPr="00C65332">
            <w:rPr>
              <w:rFonts w:eastAsia="Times New Roman"/>
            </w:rPr>
            <w:t>WI</w:t>
          </w:r>
          <w:r w:rsidR="00C65332" w:rsidRPr="00C65332">
            <w:t>.6140.2.2.2020</w:t>
          </w:r>
        </w:p>
        <w:p w14:paraId="1B4865CE" w14:textId="0D6D9C75" w:rsidR="00651875" w:rsidRPr="008C376F" w:rsidRDefault="00651875" w:rsidP="008C376F">
          <w:pPr>
            <w:suppressAutoHyphens w:val="0"/>
            <w:spacing w:after="0" w:line="240" w:lineRule="auto"/>
          </w:pPr>
        </w:p>
      </w:tc>
      <w:tc>
        <w:tcPr>
          <w:tcW w:w="2407" w:type="dxa"/>
          <w:tcMar>
            <w:left w:w="0" w:type="dxa"/>
            <w:right w:w="0" w:type="dxa"/>
          </w:tcMar>
        </w:tcPr>
        <w:p w14:paraId="43765FA2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19" w:type="dxa"/>
          <w:tcMar>
            <w:left w:w="0" w:type="dxa"/>
            <w:right w:w="0" w:type="dxa"/>
          </w:tcMar>
        </w:tcPr>
        <w:p w14:paraId="2F3FB4DA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60" w:type="dxa"/>
          <w:tcMar>
            <w:left w:w="0" w:type="dxa"/>
            <w:right w:w="0" w:type="dxa"/>
          </w:tcMar>
        </w:tcPr>
        <w:p w14:paraId="3A09D15C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</w:tr>
  </w:tbl>
  <w:p w14:paraId="2474747E" w14:textId="77777777" w:rsidR="00DF16A0" w:rsidRPr="00651875" w:rsidRDefault="00DF16A0" w:rsidP="0065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B9A117F"/>
    <w:multiLevelType w:val="hybridMultilevel"/>
    <w:tmpl w:val="5CD02A90"/>
    <w:lvl w:ilvl="0" w:tplc="F838331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EE3BE2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2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4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6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4"/>
  </w:num>
  <w:num w:numId="42">
    <w:abstractNumId w:val="91"/>
  </w:num>
  <w:num w:numId="43">
    <w:abstractNumId w:val="93"/>
  </w:num>
  <w:num w:numId="44">
    <w:abstractNumId w:val="87"/>
  </w:num>
  <w:num w:numId="45">
    <w:abstractNumId w:val="83"/>
  </w:num>
  <w:num w:numId="46">
    <w:abstractNumId w:val="78"/>
  </w:num>
  <w:num w:numId="47">
    <w:abstractNumId w:val="96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8"/>
  </w:num>
  <w:num w:numId="62">
    <w:abstractNumId w:val="92"/>
  </w:num>
  <w:num w:numId="63">
    <w:abstractNumId w:val="90"/>
  </w:num>
  <w:num w:numId="64">
    <w:abstractNumId w:val="95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7"/>
  </w:num>
  <w:num w:numId="69">
    <w:abstractNumId w:val="79"/>
  </w:num>
  <w:num w:numId="70">
    <w:abstractNumId w:val="8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07454"/>
    <w:rsid w:val="0003608A"/>
    <w:rsid w:val="0004750E"/>
    <w:rsid w:val="000837E4"/>
    <w:rsid w:val="00092CD3"/>
    <w:rsid w:val="000E55A4"/>
    <w:rsid w:val="001179B6"/>
    <w:rsid w:val="00126B89"/>
    <w:rsid w:val="00172E43"/>
    <w:rsid w:val="001D03FD"/>
    <w:rsid w:val="001D07D8"/>
    <w:rsid w:val="00226C54"/>
    <w:rsid w:val="00242B2A"/>
    <w:rsid w:val="00251A9A"/>
    <w:rsid w:val="002842A7"/>
    <w:rsid w:val="002866B9"/>
    <w:rsid w:val="002A3CA1"/>
    <w:rsid w:val="002A55FE"/>
    <w:rsid w:val="002D677E"/>
    <w:rsid w:val="002E0E83"/>
    <w:rsid w:val="00310A79"/>
    <w:rsid w:val="00310C4C"/>
    <w:rsid w:val="00335AA6"/>
    <w:rsid w:val="003C621B"/>
    <w:rsid w:val="003F7B7F"/>
    <w:rsid w:val="00417A68"/>
    <w:rsid w:val="00435C81"/>
    <w:rsid w:val="004509FA"/>
    <w:rsid w:val="004B3C8A"/>
    <w:rsid w:val="004B76C4"/>
    <w:rsid w:val="004D6B51"/>
    <w:rsid w:val="004E0A58"/>
    <w:rsid w:val="0053585D"/>
    <w:rsid w:val="0055563A"/>
    <w:rsid w:val="0056728C"/>
    <w:rsid w:val="005D2AB0"/>
    <w:rsid w:val="005D56A5"/>
    <w:rsid w:val="0062209A"/>
    <w:rsid w:val="00637C44"/>
    <w:rsid w:val="00651875"/>
    <w:rsid w:val="006863B9"/>
    <w:rsid w:val="00692E0C"/>
    <w:rsid w:val="006A5A41"/>
    <w:rsid w:val="006D4D10"/>
    <w:rsid w:val="006F165E"/>
    <w:rsid w:val="00710739"/>
    <w:rsid w:val="00770135"/>
    <w:rsid w:val="00775E69"/>
    <w:rsid w:val="007A1A6A"/>
    <w:rsid w:val="00802477"/>
    <w:rsid w:val="00820977"/>
    <w:rsid w:val="00827AC3"/>
    <w:rsid w:val="00831E6D"/>
    <w:rsid w:val="00844B0F"/>
    <w:rsid w:val="008506C5"/>
    <w:rsid w:val="008C376F"/>
    <w:rsid w:val="008C5A18"/>
    <w:rsid w:val="008F0537"/>
    <w:rsid w:val="00937239"/>
    <w:rsid w:val="00974279"/>
    <w:rsid w:val="009769FA"/>
    <w:rsid w:val="00976CE8"/>
    <w:rsid w:val="009E2552"/>
    <w:rsid w:val="009E33FC"/>
    <w:rsid w:val="009E49FB"/>
    <w:rsid w:val="00A07DA9"/>
    <w:rsid w:val="00A24565"/>
    <w:rsid w:val="00A87F33"/>
    <w:rsid w:val="00AB0345"/>
    <w:rsid w:val="00AB3AE9"/>
    <w:rsid w:val="00AC5B91"/>
    <w:rsid w:val="00B25F4D"/>
    <w:rsid w:val="00B46262"/>
    <w:rsid w:val="00BA5285"/>
    <w:rsid w:val="00BE4CBD"/>
    <w:rsid w:val="00C1000F"/>
    <w:rsid w:val="00C150EC"/>
    <w:rsid w:val="00C34D69"/>
    <w:rsid w:val="00C36D9D"/>
    <w:rsid w:val="00C65332"/>
    <w:rsid w:val="00C80874"/>
    <w:rsid w:val="00CA7653"/>
    <w:rsid w:val="00CB1DA9"/>
    <w:rsid w:val="00CD721D"/>
    <w:rsid w:val="00D06AC6"/>
    <w:rsid w:val="00D67982"/>
    <w:rsid w:val="00D941E0"/>
    <w:rsid w:val="00DA5F05"/>
    <w:rsid w:val="00DC4E30"/>
    <w:rsid w:val="00DF16A0"/>
    <w:rsid w:val="00DF21CF"/>
    <w:rsid w:val="00E555B6"/>
    <w:rsid w:val="00E574DE"/>
    <w:rsid w:val="00E92054"/>
    <w:rsid w:val="00EC198E"/>
    <w:rsid w:val="00ED58A7"/>
    <w:rsid w:val="00F1587B"/>
    <w:rsid w:val="00F61266"/>
    <w:rsid w:val="00FC6BC8"/>
    <w:rsid w:val="00FD14C1"/>
    <w:rsid w:val="00F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5181E3E4"/>
  <w15:docId w15:val="{230E560F-1F48-420A-B711-4076FD9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1440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Urszula Lejawka</cp:lastModifiedBy>
  <cp:revision>26</cp:revision>
  <cp:lastPrinted>2020-02-10T14:17:00Z</cp:lastPrinted>
  <dcterms:created xsi:type="dcterms:W3CDTF">2013-04-17T08:16:00Z</dcterms:created>
  <dcterms:modified xsi:type="dcterms:W3CDTF">2020-02-11T10:48:00Z</dcterms:modified>
</cp:coreProperties>
</file>